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187E9D">
      <w:pPr>
        <w:rPr>
          <w:lang w:eastAsia="zh-CN"/>
        </w:rPr>
      </w:pPr>
      <w:r>
        <w:rPr>
          <w:lang w:eastAsia="zh-CN"/>
        </w:rPr>
        <w:drawing>
          <wp:anchor simplePos="0" relativeHeight="251658240" behindDoc="0" locked="0" layoutInCell="1" allowOverlap="1">
            <wp:simplePos x="0" y="0"/>
            <wp:positionH relativeFrom="page">
              <wp:posOffset>10464800</wp:posOffset>
            </wp:positionH>
            <wp:positionV relativeFrom="topMargin">
              <wp:posOffset>11379200</wp:posOffset>
            </wp:positionV>
            <wp:extent cx="279400" cy="368300"/>
            <wp:wrapNone/>
            <wp:docPr id="1000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100153" name=""/>
                    <pic:cNvPicPr>
                      <a:picLocks noChangeAspect="1"/>
                    </pic:cNvPicPr>
                  </pic:nvPicPr>
                  <pic:blipFill>
                    <a:blip xmlns:r="http://schemas.openxmlformats.org/officeDocument/2006/relationships" r:embed="rId6"/>
                    <a:stretch>
                      <a:fillRect/>
                    </a:stretch>
                  </pic:blipFill>
                  <pic:spPr>
                    <a:xfrm>
                      <a:off x="0" y="0"/>
                      <a:ext cx="279400" cy="368300"/>
                    </a:xfrm>
                    <a:prstGeom prst="rect">
                      <a:avLst/>
                    </a:prstGeom>
                  </pic:spPr>
                </pic:pic>
              </a:graphicData>
            </a:graphic>
          </wp:anchor>
        </w:drawing>
      </w:r>
    </w:p>
    <w:p w:rsidR="00187E9D">
      <w:pPr>
        <w:jc w:val="center"/>
        <w:rPr>
          <w:lang w:eastAsia="zh-CN"/>
        </w:rPr>
      </w:pPr>
      <w:r>
        <w:rPr>
          <w:b/>
          <w:bCs/>
          <w:sz w:val="28"/>
          <w:szCs w:val="28"/>
          <w:lang w:eastAsia="zh-CN"/>
        </w:rPr>
        <w:t>广东省韶关市乐昌县</w:t>
      </w:r>
      <w:r>
        <w:rPr>
          <w:b/>
          <w:bCs/>
          <w:sz w:val="28"/>
          <w:szCs w:val="28"/>
          <w:lang w:eastAsia="zh-CN"/>
        </w:rPr>
        <w:t>2019-2020</w:t>
      </w:r>
      <w:r>
        <w:rPr>
          <w:b/>
          <w:bCs/>
          <w:sz w:val="28"/>
          <w:szCs w:val="28"/>
          <w:lang w:eastAsia="zh-CN"/>
        </w:rPr>
        <w:t>学年九年级上学期化学期中考试试卷</w:t>
      </w:r>
    </w:p>
    <w:p w:rsidR="00187E9D">
      <w:pPr>
        <w:rPr>
          <w:lang w:eastAsia="zh-CN"/>
        </w:rPr>
      </w:pPr>
      <w:r>
        <w:rPr>
          <w:b/>
          <w:bCs/>
          <w:sz w:val="24"/>
          <w:szCs w:val="24"/>
          <w:lang w:eastAsia="zh-CN"/>
        </w:rPr>
        <w:t>一、选择题</w:t>
      </w:r>
      <w:r>
        <w:rPr>
          <w:b/>
          <w:bCs/>
          <w:sz w:val="24"/>
          <w:szCs w:val="24"/>
          <w:lang w:eastAsia="zh-CN"/>
        </w:rPr>
        <w:t>(</w:t>
      </w:r>
      <w:r>
        <w:rPr>
          <w:b/>
          <w:bCs/>
          <w:sz w:val="24"/>
          <w:szCs w:val="24"/>
          <w:lang w:eastAsia="zh-CN"/>
        </w:rPr>
        <w:t>每小题只有一个正确选项，每小题</w:t>
      </w:r>
      <w:r>
        <w:rPr>
          <w:b/>
          <w:bCs/>
          <w:sz w:val="24"/>
          <w:szCs w:val="24"/>
          <w:lang w:eastAsia="zh-CN"/>
        </w:rPr>
        <w:t>2</w:t>
      </w:r>
      <w:r>
        <w:rPr>
          <w:b/>
          <w:bCs/>
          <w:sz w:val="24"/>
          <w:szCs w:val="24"/>
          <w:lang w:eastAsia="zh-CN"/>
        </w:rPr>
        <w:t>分，共</w:t>
      </w:r>
      <w:r>
        <w:rPr>
          <w:b/>
          <w:bCs/>
          <w:sz w:val="24"/>
          <w:szCs w:val="24"/>
          <w:lang w:eastAsia="zh-CN"/>
        </w:rPr>
        <w:t>28</w:t>
      </w:r>
      <w:r>
        <w:rPr>
          <w:b/>
          <w:bCs/>
          <w:sz w:val="24"/>
          <w:szCs w:val="24"/>
          <w:lang w:eastAsia="zh-CN"/>
        </w:rPr>
        <w:t>分</w:t>
      </w:r>
      <w:r>
        <w:rPr>
          <w:b/>
          <w:bCs/>
          <w:sz w:val="24"/>
          <w:szCs w:val="24"/>
          <w:lang w:eastAsia="zh-CN"/>
        </w:rPr>
        <w:t>)</w:t>
      </w:r>
    </w:p>
    <w:p w:rsidR="00187E9D">
      <w:pPr>
        <w:spacing w:after="0"/>
        <w:rPr>
          <w:lang w:eastAsia="zh-CN"/>
        </w:rPr>
      </w:pPr>
      <w:r>
        <w:rPr>
          <w:color w:val="000000"/>
          <w:lang w:eastAsia="zh-CN"/>
        </w:rPr>
        <w:t>1.</w:t>
      </w:r>
      <w:r>
        <w:rPr>
          <w:color w:val="000000"/>
          <w:lang w:eastAsia="zh-CN"/>
        </w:rPr>
        <w:t>下列属于物理变化的是（</w:t>
      </w:r>
      <w:r>
        <w:rPr>
          <w:color w:val="000000"/>
          <w:lang w:eastAsia="zh-CN"/>
        </w:rPr>
        <w:t xml:space="preserve">   </w:t>
      </w:r>
      <w:r>
        <w:rPr>
          <w:color w:val="000000"/>
          <w:lang w:eastAsia="zh-CN"/>
        </w:rPr>
        <w:t>）</w:t>
      </w:r>
      <w:r>
        <w:rPr>
          <w:color w:val="000000"/>
          <w:lang w:eastAsia="zh-CN"/>
        </w:rPr>
        <w:t xml:space="preserve">            </w:t>
      </w:r>
    </w:p>
    <w:p w:rsidR="00187E9D">
      <w:pPr>
        <w:spacing w:after="0"/>
        <w:ind w:left="150"/>
        <w:rPr>
          <w:lang w:eastAsia="zh-CN"/>
        </w:rPr>
      </w:pPr>
      <w:r>
        <w:rPr>
          <w:color w:val="000000"/>
          <w:lang w:eastAsia="zh-CN"/>
        </w:rPr>
        <w:t>A. </w:t>
      </w:r>
      <w:r>
        <w:rPr>
          <w:color w:val="000000"/>
          <w:lang w:eastAsia="zh-CN"/>
        </w:rPr>
        <w:t>冰雪融化</w:t>
      </w:r>
      <w:r>
        <w:rPr>
          <w:color w:val="000000"/>
          <w:lang w:eastAsia="zh-CN"/>
        </w:rPr>
        <w:t>                        </w:t>
      </w:r>
      <w:r>
        <w:rPr>
          <w:noProof/>
          <w:lang w:eastAsia="zh-CN"/>
        </w:rPr>
        <w:drawing>
          <wp:inline distT="0" distB="0" distL="0" distR="0">
            <wp:extent cx="9550" cy="38202"/>
            <wp:effectExtent l="19050" t="0" r="9500" b="0"/>
            <wp:docPr id="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652806"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牛奶变酸</w:t>
      </w:r>
      <w:r>
        <w:rPr>
          <w:color w:val="000000"/>
          <w:lang w:eastAsia="zh-CN"/>
        </w:rPr>
        <w:t>                        </w:t>
      </w:r>
      <w:r>
        <w:rPr>
          <w:noProof/>
          <w:lang w:eastAsia="zh-CN"/>
        </w:rPr>
        <w:drawing>
          <wp:inline distT="0" distB="0" distL="0" distR="0">
            <wp:extent cx="9550" cy="38202"/>
            <wp:effectExtent l="19050" t="0" r="9500" b="0"/>
            <wp:docPr id="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662116"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植物的光合作用</w:t>
      </w:r>
      <w:r>
        <w:rPr>
          <w:color w:val="000000"/>
          <w:lang w:eastAsia="zh-CN"/>
        </w:rPr>
        <w:t>                        </w:t>
      </w:r>
      <w:r>
        <w:rPr>
          <w:noProof/>
          <w:lang w:eastAsia="zh-CN"/>
        </w:rPr>
        <w:drawing>
          <wp:inline distT="0" distB="0" distL="0" distR="0">
            <wp:extent cx="9550" cy="38202"/>
            <wp:effectExtent l="19050" t="0" r="9500" b="0"/>
            <wp:docPr id="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820672"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酒精燃烧</w:t>
      </w:r>
    </w:p>
    <w:p w:rsidR="00187E9D">
      <w:pPr>
        <w:spacing w:after="0"/>
        <w:rPr>
          <w:lang w:eastAsia="zh-CN"/>
        </w:rPr>
      </w:pPr>
      <w:r>
        <w:rPr>
          <w:color w:val="000000"/>
          <w:lang w:eastAsia="zh-CN"/>
        </w:rPr>
        <w:t>2.</w:t>
      </w:r>
      <w:r>
        <w:rPr>
          <w:color w:val="000000"/>
          <w:lang w:eastAsia="zh-CN"/>
        </w:rPr>
        <w:t>据有关资料介绍，儿童缺钙会得佝偻病，成年人缺钙会得软骨病，血液中含有少量钙，它对皮肤伤口血液的凝固起着重要作用；人体缺碘会引起甲状腺肿大。这里的</w:t>
      </w:r>
      <w:r>
        <w:rPr>
          <w:color w:val="000000"/>
          <w:lang w:eastAsia="zh-CN"/>
        </w:rPr>
        <w:t>“</w:t>
      </w:r>
      <w:r>
        <w:rPr>
          <w:color w:val="000000"/>
          <w:lang w:eastAsia="zh-CN"/>
        </w:rPr>
        <w:t>钙</w:t>
      </w:r>
      <w:r>
        <w:rPr>
          <w:color w:val="000000"/>
          <w:lang w:eastAsia="zh-CN"/>
        </w:rPr>
        <w:t>”</w:t>
      </w:r>
      <w:r>
        <w:rPr>
          <w:color w:val="000000"/>
          <w:lang w:eastAsia="zh-CN"/>
        </w:rPr>
        <w:t>．</w:t>
      </w:r>
      <w:r>
        <w:rPr>
          <w:color w:val="000000"/>
          <w:lang w:eastAsia="zh-CN"/>
        </w:rPr>
        <w:t>“</w:t>
      </w:r>
      <w:r>
        <w:rPr>
          <w:color w:val="000000"/>
          <w:lang w:eastAsia="zh-CN"/>
        </w:rPr>
        <w:t>碘</w:t>
      </w:r>
      <w:r>
        <w:rPr>
          <w:color w:val="000000"/>
          <w:lang w:eastAsia="zh-CN"/>
        </w:rPr>
        <w:t>”</w:t>
      </w:r>
      <w:r>
        <w:rPr>
          <w:color w:val="000000"/>
          <w:lang w:eastAsia="zh-CN"/>
        </w:rPr>
        <w:t>是指（</w:t>
      </w:r>
      <w:r>
        <w:rPr>
          <w:color w:val="000000"/>
          <w:lang w:eastAsia="zh-CN"/>
        </w:rPr>
        <w:t xml:space="preserve">   </w:t>
      </w:r>
      <w:r>
        <w:rPr>
          <w:color w:val="000000"/>
          <w:lang w:eastAsia="zh-CN"/>
        </w:rPr>
        <w:t>）</w:t>
      </w:r>
      <w:r>
        <w:rPr>
          <w:color w:val="000000"/>
          <w:lang w:eastAsia="zh-CN"/>
        </w:rPr>
        <w:t xml:space="preserve">            </w:t>
      </w:r>
    </w:p>
    <w:p w:rsidR="00187E9D">
      <w:pPr>
        <w:spacing w:after="0"/>
        <w:ind w:left="150"/>
        <w:rPr>
          <w:lang w:eastAsia="zh-CN"/>
        </w:rPr>
      </w:pPr>
      <w:r>
        <w:rPr>
          <w:color w:val="000000"/>
          <w:lang w:eastAsia="zh-CN"/>
        </w:rPr>
        <w:t>A. </w:t>
      </w:r>
      <w:r>
        <w:rPr>
          <w:color w:val="000000"/>
          <w:lang w:eastAsia="zh-CN"/>
        </w:rPr>
        <w:t>单质</w:t>
      </w:r>
      <w:r>
        <w:rPr>
          <w:color w:val="000000"/>
          <w:lang w:eastAsia="zh-CN"/>
        </w:rPr>
        <w:t>                                     B. </w:t>
      </w:r>
      <w:r>
        <w:rPr>
          <w:color w:val="000000"/>
          <w:lang w:eastAsia="zh-CN"/>
        </w:rPr>
        <w:t>元素</w:t>
      </w:r>
      <w:r>
        <w:rPr>
          <w:color w:val="000000"/>
          <w:lang w:eastAsia="zh-CN"/>
        </w:rPr>
        <w:t>                                     C. </w:t>
      </w:r>
      <w:r>
        <w:rPr>
          <w:color w:val="000000"/>
          <w:lang w:eastAsia="zh-CN"/>
        </w:rPr>
        <w:t>原子</w:t>
      </w:r>
      <w:r>
        <w:rPr>
          <w:color w:val="000000"/>
          <w:lang w:eastAsia="zh-CN"/>
        </w:rPr>
        <w:t>                       </w:t>
      </w:r>
      <w:r>
        <w:rPr>
          <w:color w:val="000000"/>
          <w:lang w:eastAsia="zh-CN"/>
        </w:rPr>
        <w:t>              D. </w:t>
      </w:r>
      <w:r>
        <w:rPr>
          <w:color w:val="000000"/>
          <w:lang w:eastAsia="zh-CN"/>
        </w:rPr>
        <w:t>分子</w:t>
      </w:r>
    </w:p>
    <w:p w:rsidR="00187E9D">
      <w:pPr>
        <w:spacing w:after="0"/>
        <w:rPr>
          <w:lang w:eastAsia="zh-CN"/>
        </w:rPr>
      </w:pPr>
      <w:r>
        <w:rPr>
          <w:color w:val="000000"/>
          <w:lang w:eastAsia="zh-CN"/>
        </w:rPr>
        <w:t>3.</w:t>
      </w:r>
      <w:r>
        <w:rPr>
          <w:color w:val="000000"/>
          <w:lang w:eastAsia="zh-CN"/>
        </w:rPr>
        <w:t>下列实验现象，叙述正确的是（</w:t>
      </w:r>
      <w:r>
        <w:rPr>
          <w:color w:val="000000"/>
          <w:lang w:eastAsia="zh-CN"/>
        </w:rPr>
        <w:t xml:space="preserve">   </w:t>
      </w:r>
      <w:r>
        <w:rPr>
          <w:color w:val="000000"/>
          <w:lang w:eastAsia="zh-CN"/>
        </w:rPr>
        <w:t>）</w:t>
      </w:r>
      <w:r>
        <w:rPr>
          <w:color w:val="000000"/>
          <w:lang w:eastAsia="zh-CN"/>
        </w:rPr>
        <w:t xml:space="preserve">            </w:t>
      </w:r>
    </w:p>
    <w:p w:rsidR="00187E9D">
      <w:pPr>
        <w:spacing w:after="0"/>
        <w:ind w:left="150"/>
        <w:rPr>
          <w:lang w:eastAsia="zh-CN"/>
        </w:rPr>
      </w:pPr>
      <w:r>
        <w:rPr>
          <w:color w:val="000000"/>
          <w:lang w:eastAsia="zh-CN"/>
        </w:rPr>
        <w:t>A. </w:t>
      </w:r>
      <w:r>
        <w:rPr>
          <w:color w:val="000000"/>
          <w:lang w:eastAsia="zh-CN"/>
        </w:rPr>
        <w:t>磷在空气中燃烧产生大量白雾</w:t>
      </w:r>
      <w:r>
        <w:rPr>
          <w:color w:val="000000"/>
          <w:lang w:eastAsia="zh-CN"/>
        </w:rPr>
        <w:t>                             </w:t>
      </w:r>
      <w:r>
        <w:rPr>
          <w:noProof/>
          <w:lang w:eastAsia="zh-CN"/>
        </w:rPr>
        <w:drawing>
          <wp:inline distT="0" distB="0" distL="0" distR="0">
            <wp:extent cx="9550" cy="38202"/>
            <wp:effectExtent l="19050" t="0" r="9500" b="0"/>
            <wp:docPr id="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96876"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铁丝在空气中剧烈燃烧，火星四射</w:t>
      </w:r>
      <w:r>
        <w:rPr>
          <w:lang w:eastAsia="zh-CN"/>
        </w:rPr>
        <w:br/>
      </w:r>
      <w:r>
        <w:rPr>
          <w:color w:val="000000"/>
          <w:lang w:eastAsia="zh-CN"/>
        </w:rPr>
        <w:t>C. </w:t>
      </w:r>
      <w:r>
        <w:rPr>
          <w:color w:val="000000"/>
          <w:lang w:eastAsia="zh-CN"/>
        </w:rPr>
        <w:t>硫磺在空气中燃烧，发出微弱的淡蓝色火焰</w:t>
      </w:r>
      <w:r>
        <w:rPr>
          <w:color w:val="000000"/>
          <w:lang w:eastAsia="zh-CN"/>
        </w:rPr>
        <w:t>        </w:t>
      </w:r>
      <w:r>
        <w:rPr>
          <w:noProof/>
          <w:lang w:eastAsia="zh-CN"/>
        </w:rPr>
        <w:drawing>
          <wp:inline distT="0" distB="0" distL="0" distR="0">
            <wp:extent cx="9550" cy="38202"/>
            <wp:effectExtent l="19050" t="0" r="9500" b="0"/>
            <wp:docPr id="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528030"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氢气在氧气中燃烧，发出明亮的黄色火焰</w:t>
      </w:r>
    </w:p>
    <w:p w:rsidR="00187E9D">
      <w:pPr>
        <w:spacing w:after="0"/>
        <w:rPr>
          <w:lang w:eastAsia="zh-CN"/>
        </w:rPr>
      </w:pPr>
      <w:r>
        <w:rPr>
          <w:color w:val="000000"/>
          <w:lang w:eastAsia="zh-CN"/>
        </w:rPr>
        <w:t>4.</w:t>
      </w:r>
      <w:r>
        <w:rPr>
          <w:color w:val="000000"/>
          <w:lang w:eastAsia="zh-CN"/>
        </w:rPr>
        <w:t>小明在学习化学后，对抽烟的爸爸说：</w:t>
      </w:r>
      <w:r>
        <w:rPr>
          <w:color w:val="000000"/>
          <w:lang w:eastAsia="zh-CN"/>
        </w:rPr>
        <w:t>“</w:t>
      </w:r>
      <w:r>
        <w:rPr>
          <w:color w:val="000000"/>
          <w:lang w:eastAsia="zh-CN"/>
        </w:rPr>
        <w:t>吸烟有害健康，我和妈妈都在被动地吸烟。</w:t>
      </w:r>
      <w:r>
        <w:rPr>
          <w:color w:val="000000"/>
          <w:lang w:eastAsia="zh-CN"/>
        </w:rPr>
        <w:t>”</w:t>
      </w:r>
      <w:r>
        <w:rPr>
          <w:color w:val="000000"/>
          <w:lang w:eastAsia="zh-CN"/>
        </w:rPr>
        <w:t>小明这样说的科学依据是（</w:t>
      </w:r>
      <w:r>
        <w:rPr>
          <w:color w:val="000000"/>
          <w:lang w:eastAsia="zh-CN"/>
        </w:rPr>
        <w:t xml:space="preserve">   </w:t>
      </w:r>
      <w:r>
        <w:rPr>
          <w:color w:val="000000"/>
          <w:lang w:eastAsia="zh-CN"/>
        </w:rPr>
        <w:t>）</w:t>
      </w:r>
      <w:r>
        <w:rPr>
          <w:color w:val="000000"/>
          <w:lang w:eastAsia="zh-CN"/>
        </w:rPr>
        <w:t xml:space="preserve">            </w:t>
      </w:r>
    </w:p>
    <w:p w:rsidR="00187E9D">
      <w:pPr>
        <w:spacing w:after="0"/>
        <w:ind w:left="150"/>
        <w:rPr>
          <w:lang w:eastAsia="zh-CN"/>
        </w:rPr>
      </w:pPr>
      <w:r>
        <w:rPr>
          <w:color w:val="000000"/>
          <w:lang w:eastAsia="zh-CN"/>
        </w:rPr>
        <w:t>A. </w:t>
      </w:r>
      <w:r>
        <w:rPr>
          <w:color w:val="000000"/>
          <w:lang w:eastAsia="zh-CN"/>
        </w:rPr>
        <w:t>分子很小</w:t>
      </w:r>
      <w:r>
        <w:rPr>
          <w:color w:val="000000"/>
          <w:lang w:eastAsia="zh-CN"/>
        </w:rPr>
        <w:t>         </w:t>
      </w:r>
      <w:r>
        <w:rPr>
          <w:color w:val="000000"/>
          <w:lang w:eastAsia="zh-CN"/>
        </w:rPr>
        <w:t>      B. </w:t>
      </w:r>
      <w:r>
        <w:rPr>
          <w:color w:val="000000"/>
          <w:lang w:eastAsia="zh-CN"/>
        </w:rPr>
        <w:t>分子之间有间隔</w:t>
      </w:r>
      <w:r>
        <w:rPr>
          <w:color w:val="000000"/>
          <w:lang w:eastAsia="zh-CN"/>
        </w:rPr>
        <w:t>               C. </w:t>
      </w:r>
      <w:r>
        <w:rPr>
          <w:color w:val="000000"/>
          <w:lang w:eastAsia="zh-CN"/>
        </w:rPr>
        <w:t>分子在不断地运动</w:t>
      </w:r>
      <w:r>
        <w:rPr>
          <w:color w:val="000000"/>
          <w:lang w:eastAsia="zh-CN"/>
        </w:rPr>
        <w:t>               D. </w:t>
      </w:r>
      <w:r>
        <w:rPr>
          <w:color w:val="000000"/>
          <w:lang w:eastAsia="zh-CN"/>
        </w:rPr>
        <w:t>分子之间有作用力</w:t>
      </w:r>
    </w:p>
    <w:p w:rsidR="00187E9D">
      <w:pPr>
        <w:spacing w:after="0"/>
        <w:rPr>
          <w:lang w:eastAsia="zh-CN"/>
        </w:rPr>
      </w:pPr>
      <w:r>
        <w:rPr>
          <w:color w:val="000000"/>
          <w:lang w:eastAsia="zh-CN"/>
        </w:rPr>
        <w:t>5.</w:t>
      </w:r>
      <w:r>
        <w:rPr>
          <w:color w:val="000000"/>
          <w:lang w:eastAsia="zh-CN"/>
        </w:rPr>
        <w:t>下列关于催化剂的说法正确的是（）</w:t>
      </w:r>
      <w:r>
        <w:rPr>
          <w:color w:val="000000"/>
          <w:lang w:eastAsia="zh-CN"/>
        </w:rPr>
        <w:t xml:space="preserve">            </w:t>
      </w:r>
    </w:p>
    <w:p w:rsidR="00187E9D">
      <w:pPr>
        <w:spacing w:after="0"/>
        <w:ind w:left="150"/>
        <w:rPr>
          <w:lang w:eastAsia="zh-CN"/>
        </w:rPr>
      </w:pPr>
      <w:r>
        <w:rPr>
          <w:color w:val="000000"/>
          <w:lang w:eastAsia="zh-CN"/>
        </w:rPr>
        <w:t>A. </w:t>
      </w:r>
      <w:r>
        <w:rPr>
          <w:color w:val="000000"/>
          <w:lang w:eastAsia="zh-CN"/>
        </w:rPr>
        <w:t>催化剂不能改变生成物的质量</w:t>
      </w:r>
      <w:r>
        <w:rPr>
          <w:color w:val="000000"/>
          <w:lang w:eastAsia="zh-CN"/>
        </w:rPr>
        <w:t>                         B. </w:t>
      </w:r>
      <w:r>
        <w:rPr>
          <w:color w:val="000000"/>
          <w:lang w:eastAsia="zh-CN"/>
        </w:rPr>
        <w:t>催化剂只能加快化学反应速率，但本身的性质不变</w:t>
      </w:r>
      <w:r>
        <w:rPr>
          <w:lang w:eastAsia="zh-CN"/>
        </w:rPr>
        <w:br/>
      </w:r>
      <w:r>
        <w:rPr>
          <w:color w:val="000000"/>
          <w:lang w:eastAsia="zh-CN"/>
        </w:rPr>
        <w:t>C. </w:t>
      </w:r>
      <w:r>
        <w:rPr>
          <w:color w:val="000000"/>
          <w:lang w:eastAsia="zh-CN"/>
        </w:rPr>
        <w:t>二氧化锰可作任何反应的催化剂</w:t>
      </w:r>
      <w:r>
        <w:rPr>
          <w:color w:val="000000"/>
          <w:lang w:eastAsia="zh-CN"/>
        </w:rPr>
        <w:t>                     </w:t>
      </w:r>
      <w:r>
        <w:rPr>
          <w:noProof/>
          <w:lang w:eastAsia="zh-CN"/>
        </w:rPr>
        <w:drawing>
          <wp:inline distT="0" distB="0" distL="0" distR="0">
            <wp:extent cx="19101" cy="38202"/>
            <wp:effectExtent l="19050" t="0" r="0" b="0"/>
            <wp:docPr id="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884961"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没有催化剂就不能进行化学反应</w:t>
      </w:r>
    </w:p>
    <w:p w:rsidR="00187E9D">
      <w:pPr>
        <w:spacing w:after="0"/>
        <w:rPr>
          <w:lang w:eastAsia="zh-CN"/>
        </w:rPr>
      </w:pPr>
      <w:r>
        <w:rPr>
          <w:color w:val="000000"/>
          <w:lang w:eastAsia="zh-CN"/>
        </w:rPr>
        <w:t>6.</w:t>
      </w:r>
      <w:r>
        <w:rPr>
          <w:color w:val="000000"/>
          <w:lang w:eastAsia="zh-CN"/>
        </w:rPr>
        <w:t>下列说法正确的是（</w:t>
      </w:r>
      <w:r>
        <w:rPr>
          <w:color w:val="000000"/>
          <w:lang w:eastAsia="zh-CN"/>
        </w:rPr>
        <w:t xml:space="preserve">   </w:t>
      </w:r>
      <w:r>
        <w:rPr>
          <w:color w:val="000000"/>
          <w:lang w:eastAsia="zh-CN"/>
        </w:rPr>
        <w:t>）</w:t>
      </w:r>
      <w:r>
        <w:rPr>
          <w:color w:val="000000"/>
          <w:lang w:eastAsia="zh-CN"/>
        </w:rPr>
        <w:t xml:space="preserve">            </w:t>
      </w:r>
    </w:p>
    <w:p w:rsidR="00187E9D">
      <w:pPr>
        <w:spacing w:after="0"/>
        <w:ind w:left="150"/>
        <w:rPr>
          <w:lang w:eastAsia="zh-CN"/>
        </w:rPr>
      </w:pPr>
      <w:r>
        <w:rPr>
          <w:color w:val="000000"/>
          <w:lang w:eastAsia="zh-CN"/>
        </w:rPr>
        <w:t>A. </w:t>
      </w:r>
      <w:r>
        <w:rPr>
          <w:color w:val="000000"/>
          <w:lang w:eastAsia="zh-CN"/>
        </w:rPr>
        <w:t>所</w:t>
      </w:r>
      <w:r>
        <w:rPr>
          <w:color w:val="000000"/>
          <w:lang w:eastAsia="zh-CN"/>
        </w:rPr>
        <w:t>有的原子都是由质子，中子，电子构成</w:t>
      </w:r>
      <w:r>
        <w:rPr>
          <w:color w:val="000000"/>
          <w:lang w:eastAsia="zh-CN"/>
        </w:rPr>
        <w:t>           </w:t>
      </w:r>
      <w:r>
        <w:rPr>
          <w:noProof/>
          <w:lang w:eastAsia="zh-CN"/>
        </w:rPr>
        <w:drawing>
          <wp:inline distT="0" distB="0" distL="0" distR="0">
            <wp:extent cx="28651" cy="38202"/>
            <wp:effectExtent l="19050" t="0" r="9449" b="0"/>
            <wp:docPr id="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613016"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原子和原子核都带正电</w:t>
      </w:r>
      <w:r>
        <w:rPr>
          <w:lang w:eastAsia="zh-CN"/>
        </w:rPr>
        <w:br/>
      </w:r>
      <w:r>
        <w:rPr>
          <w:color w:val="000000"/>
          <w:lang w:eastAsia="zh-CN"/>
        </w:rPr>
        <w:t>C. </w:t>
      </w:r>
      <w:r>
        <w:rPr>
          <w:color w:val="000000"/>
          <w:lang w:eastAsia="zh-CN"/>
        </w:rPr>
        <w:t>相对原子质量的单位是克</w:t>
      </w:r>
      <w:r>
        <w:rPr>
          <w:color w:val="000000"/>
          <w:lang w:eastAsia="zh-CN"/>
        </w:rPr>
        <w:t>                                    </w:t>
      </w:r>
      <w:r>
        <w:rPr>
          <w:noProof/>
          <w:lang w:eastAsia="zh-CN"/>
        </w:rPr>
        <w:drawing>
          <wp:inline distT="0" distB="0" distL="0" distR="0">
            <wp:extent cx="9550" cy="38202"/>
            <wp:effectExtent l="19050" t="0" r="9500" b="0"/>
            <wp:docPr id="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046712"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在原子里，质子数等于核电荷数</w:t>
      </w:r>
    </w:p>
    <w:p w:rsidR="00187E9D">
      <w:pPr>
        <w:spacing w:after="0"/>
        <w:rPr>
          <w:lang w:eastAsia="zh-CN"/>
        </w:rPr>
      </w:pPr>
      <w:r>
        <w:rPr>
          <w:color w:val="000000"/>
          <w:lang w:eastAsia="zh-CN"/>
        </w:rPr>
        <w:t>7.</w:t>
      </w:r>
      <w:r>
        <w:rPr>
          <w:color w:val="000000"/>
          <w:lang w:eastAsia="zh-CN"/>
        </w:rPr>
        <w:t>新型净水剂铁酸钠（</w:t>
      </w:r>
      <w:r>
        <w:rPr>
          <w:color w:val="000000"/>
          <w:lang w:eastAsia="zh-CN"/>
        </w:rPr>
        <w:t>Na</w:t>
      </w:r>
      <w:r>
        <w:rPr>
          <w:color w:val="000000"/>
          <w:vertAlign w:val="subscript"/>
          <w:lang w:eastAsia="zh-CN"/>
        </w:rPr>
        <w:t>2</w:t>
      </w:r>
      <w:r>
        <w:rPr>
          <w:color w:val="000000"/>
          <w:lang w:eastAsia="zh-CN"/>
        </w:rPr>
        <w:t>FeO</w:t>
      </w:r>
      <w:r>
        <w:rPr>
          <w:color w:val="000000"/>
          <w:vertAlign w:val="subscript"/>
          <w:lang w:eastAsia="zh-CN"/>
        </w:rPr>
        <w:t>4</w:t>
      </w:r>
      <w:r>
        <w:rPr>
          <w:color w:val="000000"/>
          <w:lang w:eastAsia="zh-CN"/>
        </w:rPr>
        <w:t>）中铁元素的化合价是（</w:t>
      </w:r>
      <w:r>
        <w:rPr>
          <w:color w:val="000000"/>
          <w:lang w:eastAsia="zh-CN"/>
        </w:rPr>
        <w:t xml:space="preserve">   </w:t>
      </w:r>
      <w:r>
        <w:rPr>
          <w:color w:val="000000"/>
          <w:lang w:eastAsia="zh-CN"/>
        </w:rPr>
        <w:t>）</w:t>
      </w:r>
      <w:r>
        <w:rPr>
          <w:color w:val="000000"/>
          <w:lang w:eastAsia="zh-CN"/>
        </w:rPr>
        <w:t xml:space="preserve">            </w:t>
      </w:r>
    </w:p>
    <w:p w:rsidR="00187E9D">
      <w:pPr>
        <w:spacing w:after="0"/>
        <w:ind w:left="150"/>
        <w:rPr>
          <w:lang w:eastAsia="zh-CN"/>
        </w:rPr>
      </w:pPr>
      <w:r>
        <w:rPr>
          <w:color w:val="000000"/>
          <w:lang w:eastAsia="zh-CN"/>
        </w:rPr>
        <w:t>A. +2                                        </w:t>
      </w:r>
      <w:r>
        <w:rPr>
          <w:noProof/>
          <w:lang w:eastAsia="zh-CN"/>
        </w:rPr>
        <w:drawing>
          <wp:inline distT="0" distB="0" distL="0" distR="0">
            <wp:extent cx="19101" cy="38202"/>
            <wp:effectExtent l="19050" t="0" r="0" b="0"/>
            <wp:docPr id="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107749"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B. +3                                        </w:t>
      </w:r>
      <w:r>
        <w:rPr>
          <w:noProof/>
          <w:lang w:eastAsia="zh-CN"/>
        </w:rPr>
        <w:drawing>
          <wp:inline distT="0" distB="0" distL="0" distR="0">
            <wp:extent cx="19101" cy="38202"/>
            <wp:effectExtent l="19050" t="0" r="0" b="0"/>
            <wp:docPr id="1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78964"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C. +5 </w:t>
      </w:r>
      <w:r>
        <w:rPr>
          <w:color w:val="000000"/>
          <w:lang w:eastAsia="zh-CN"/>
        </w:rPr>
        <w:t>                                       </w:t>
      </w:r>
      <w:r>
        <w:rPr>
          <w:noProof/>
          <w:lang w:eastAsia="zh-CN"/>
        </w:rPr>
        <w:drawing>
          <wp:inline distT="0" distB="0" distL="0" distR="0">
            <wp:extent cx="19101" cy="38202"/>
            <wp:effectExtent l="19050" t="0" r="0" b="0"/>
            <wp:docPr id="1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268448"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D. +6</w:t>
      </w:r>
    </w:p>
    <w:p w:rsidR="00187E9D">
      <w:pPr>
        <w:spacing w:after="0"/>
        <w:rPr>
          <w:lang w:eastAsia="zh-CN"/>
        </w:rPr>
      </w:pPr>
      <w:r>
        <w:rPr>
          <w:color w:val="000000"/>
          <w:lang w:eastAsia="zh-CN"/>
        </w:rPr>
        <w:t>8.</w:t>
      </w:r>
      <w:r>
        <w:rPr>
          <w:color w:val="000000"/>
          <w:lang w:eastAsia="zh-CN"/>
        </w:rPr>
        <w:t>下列做法你认为不合理的是（</w:t>
      </w:r>
      <w:r>
        <w:rPr>
          <w:color w:val="000000"/>
          <w:lang w:eastAsia="zh-CN"/>
        </w:rPr>
        <w:t xml:space="preserve">  </w:t>
      </w:r>
      <w:r>
        <w:rPr>
          <w:color w:val="000000"/>
          <w:lang w:eastAsia="zh-CN"/>
        </w:rPr>
        <w:t>）</w:t>
      </w:r>
      <w:r>
        <w:rPr>
          <w:color w:val="000000"/>
          <w:lang w:eastAsia="zh-CN"/>
        </w:rPr>
        <w:t xml:space="preserve">            </w:t>
      </w:r>
    </w:p>
    <w:p w:rsidR="00187E9D">
      <w:pPr>
        <w:spacing w:after="0"/>
        <w:ind w:left="150"/>
        <w:rPr>
          <w:lang w:eastAsia="zh-CN"/>
        </w:rPr>
      </w:pPr>
      <w:r>
        <w:rPr>
          <w:color w:val="000000"/>
          <w:lang w:eastAsia="zh-CN"/>
        </w:rPr>
        <w:t>A. </w:t>
      </w:r>
      <w:r>
        <w:rPr>
          <w:color w:val="000000"/>
          <w:lang w:eastAsia="zh-CN"/>
        </w:rPr>
        <w:t>农业上提倡使用农家肥，不能使用化肥和农药</w:t>
      </w:r>
      <w:r>
        <w:rPr>
          <w:lang w:eastAsia="zh-CN"/>
        </w:rPr>
        <w:br/>
      </w:r>
      <w:r>
        <w:rPr>
          <w:color w:val="000000"/>
          <w:lang w:eastAsia="zh-CN"/>
        </w:rPr>
        <w:t>B. </w:t>
      </w:r>
      <w:r>
        <w:rPr>
          <w:color w:val="000000"/>
          <w:lang w:eastAsia="zh-CN"/>
        </w:rPr>
        <w:t>我国可供利用的淡水资源是有限的，因此我们都应关心水、爱惜水、保护水</w:t>
      </w:r>
      <w:r>
        <w:rPr>
          <w:lang w:eastAsia="zh-CN"/>
        </w:rPr>
        <w:br/>
      </w:r>
      <w:r>
        <w:rPr>
          <w:color w:val="000000"/>
          <w:lang w:eastAsia="zh-CN"/>
        </w:rPr>
        <w:t>C. </w:t>
      </w:r>
      <w:r>
        <w:rPr>
          <w:color w:val="000000"/>
          <w:lang w:eastAsia="zh-CN"/>
        </w:rPr>
        <w:t>用洗菜、淘米、洗衣的水来浇花、拖地或冲厕所</w:t>
      </w:r>
      <w:r>
        <w:rPr>
          <w:lang w:eastAsia="zh-CN"/>
        </w:rPr>
        <w:br/>
      </w:r>
      <w:r>
        <w:rPr>
          <w:color w:val="000000"/>
          <w:lang w:eastAsia="zh-CN"/>
        </w:rPr>
        <w:t>D. </w:t>
      </w:r>
      <w:r>
        <w:rPr>
          <w:color w:val="000000"/>
          <w:lang w:eastAsia="zh-CN"/>
        </w:rPr>
        <w:t>为了保护水质，我们尽量不选用含磷的洗衣粉</w:t>
      </w:r>
    </w:p>
    <w:p w:rsidR="00187E9D">
      <w:pPr>
        <w:spacing w:after="0"/>
        <w:rPr>
          <w:lang w:eastAsia="zh-CN"/>
        </w:rPr>
      </w:pPr>
      <w:r>
        <w:rPr>
          <w:color w:val="000000"/>
          <w:lang w:eastAsia="zh-CN"/>
        </w:rPr>
        <w:t>9.</w:t>
      </w:r>
      <w:r>
        <w:rPr>
          <w:color w:val="000000"/>
          <w:lang w:eastAsia="zh-CN"/>
        </w:rPr>
        <w:t>某些化学符号代表的意义不只一种，下列符号中既可用来表示一种元素，又可用来表示一个原子，还可用来表示一种物质的是（</w:t>
      </w:r>
      <w:r>
        <w:rPr>
          <w:color w:val="000000"/>
          <w:lang w:eastAsia="zh-CN"/>
        </w:rPr>
        <w:t xml:space="preserve">   </w:t>
      </w:r>
      <w:r>
        <w:rPr>
          <w:color w:val="000000"/>
          <w:lang w:eastAsia="zh-CN"/>
        </w:rPr>
        <w:t>）</w:t>
      </w:r>
      <w:r>
        <w:rPr>
          <w:color w:val="000000"/>
          <w:lang w:eastAsia="zh-CN"/>
        </w:rPr>
        <w:t xml:space="preserve">            </w:t>
      </w:r>
    </w:p>
    <w:p w:rsidR="00187E9D">
      <w:pPr>
        <w:spacing w:after="0"/>
        <w:ind w:left="150"/>
      </w:pPr>
      <w:r>
        <w:rPr>
          <w:color w:val="000000"/>
        </w:rPr>
        <w:t>A. CO                                         </w:t>
      </w:r>
      <w:r>
        <w:rPr>
          <w:noProof/>
          <w:lang w:eastAsia="zh-CN"/>
        </w:rPr>
        <w:drawing>
          <wp:inline distT="0" distB="0" distL="0" distR="0">
            <wp:extent cx="28651" cy="38202"/>
            <wp:effectExtent l="19050" t="0" r="9449" b="0"/>
            <wp:docPr id="1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622886"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O                                         </w:t>
      </w:r>
      <w:r>
        <w:rPr>
          <w:noProof/>
          <w:lang w:eastAsia="zh-CN"/>
        </w:rPr>
        <w:drawing>
          <wp:inline distT="0" distB="0" distL="0" distR="0">
            <wp:extent cx="28651" cy="38202"/>
            <wp:effectExtent l="19050" t="0" r="9449" b="0"/>
            <wp:docPr id="1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858763"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2C                                         </w:t>
      </w:r>
      <w:r>
        <w:rPr>
          <w:noProof/>
          <w:lang w:eastAsia="zh-CN"/>
        </w:rPr>
        <w:drawing>
          <wp:inline distT="0" distB="0" distL="0" distR="0">
            <wp:extent cx="28651" cy="38202"/>
            <wp:effectExtent l="19050" t="0" r="9449" b="0"/>
            <wp:docPr id="1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829175"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D. C</w:t>
      </w:r>
    </w:p>
    <w:p w:rsidR="00187E9D">
      <w:pPr>
        <w:spacing w:after="0"/>
      </w:pPr>
      <w:r>
        <w:rPr>
          <w:color w:val="000000"/>
        </w:rPr>
        <w:t>10.</w:t>
      </w:r>
      <w:r>
        <w:rPr>
          <w:color w:val="000000"/>
        </w:rPr>
        <w:t>下列物质的化学式，书写正确的是（</w:t>
      </w:r>
      <w:r>
        <w:rPr>
          <w:color w:val="000000"/>
        </w:rPr>
        <w:t xml:space="preserve">   </w:t>
      </w:r>
      <w:r>
        <w:rPr>
          <w:color w:val="000000"/>
        </w:rPr>
        <w:t>）</w:t>
      </w:r>
      <w:r>
        <w:rPr>
          <w:color w:val="000000"/>
        </w:rPr>
        <w:t xml:space="preserve">            </w:t>
      </w:r>
    </w:p>
    <w:p w:rsidR="00187E9D">
      <w:pPr>
        <w:spacing w:after="0"/>
        <w:ind w:left="150"/>
      </w:pPr>
      <w:r>
        <w:rPr>
          <w:color w:val="000000"/>
        </w:rPr>
        <w:t>A. </w:t>
      </w:r>
      <w:r>
        <w:rPr>
          <w:color w:val="000000"/>
        </w:rPr>
        <w:t>氯化钙</w:t>
      </w:r>
      <w:r>
        <w:rPr>
          <w:color w:val="000000"/>
        </w:rPr>
        <w:t>(CaCl)                </w:t>
      </w:r>
      <w:r>
        <w:rPr>
          <w:noProof/>
          <w:lang w:eastAsia="zh-CN"/>
        </w:rPr>
        <w:drawing>
          <wp:inline distT="0" distB="0" distL="0" distR="0">
            <wp:extent cx="28651" cy="38202"/>
            <wp:effectExtent l="19050" t="0" r="9449" b="0"/>
            <wp:docPr id="1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947175"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w:t>
      </w:r>
      <w:r>
        <w:rPr>
          <w:color w:val="000000"/>
        </w:rPr>
        <w:t>硫酸铜</w:t>
      </w:r>
      <w:r>
        <w:rPr>
          <w:color w:val="000000"/>
        </w:rPr>
        <w:t>(CuSO</w:t>
      </w:r>
      <w:r>
        <w:rPr>
          <w:color w:val="000000"/>
          <w:vertAlign w:val="subscript"/>
        </w:rPr>
        <w:t>3</w:t>
      </w:r>
      <w:r>
        <w:rPr>
          <w:color w:val="000000"/>
        </w:rPr>
        <w:t>)                </w:t>
      </w:r>
      <w:r>
        <w:rPr>
          <w:noProof/>
          <w:lang w:eastAsia="zh-CN"/>
        </w:rPr>
        <w:drawing>
          <wp:inline distT="0" distB="0" distL="0" distR="0">
            <wp:extent cx="28651" cy="38202"/>
            <wp:effectExtent l="19050" t="0" r="9449" b="0"/>
            <wp:docPr id="1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434547"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w:t>
      </w:r>
      <w:r>
        <w:rPr>
          <w:color w:val="000000"/>
        </w:rPr>
        <w:t>氧化钠</w:t>
      </w:r>
      <w:r>
        <w:rPr>
          <w:color w:val="000000"/>
        </w:rPr>
        <w:t>(NaO)                </w:t>
      </w:r>
      <w:r>
        <w:rPr>
          <w:noProof/>
          <w:lang w:eastAsia="zh-CN"/>
        </w:rPr>
        <w:drawing>
          <wp:inline distT="0" distB="0" distL="0" distR="0">
            <wp:extent cx="28651" cy="38202"/>
            <wp:effectExtent l="19050" t="0" r="9449" b="0"/>
            <wp:docPr id="1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703762"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D. </w:t>
      </w:r>
      <w:r>
        <w:rPr>
          <w:color w:val="000000"/>
        </w:rPr>
        <w:t>碳酸钙</w:t>
      </w:r>
      <w:r>
        <w:rPr>
          <w:color w:val="000000"/>
        </w:rPr>
        <w:t>(CaCO</w:t>
      </w:r>
      <w:r>
        <w:rPr>
          <w:color w:val="000000"/>
          <w:vertAlign w:val="subscript"/>
        </w:rPr>
        <w:t>3</w:t>
      </w:r>
      <w:r>
        <w:rPr>
          <w:color w:val="000000"/>
        </w:rPr>
        <w:t>)</w:t>
      </w:r>
    </w:p>
    <w:p w:rsidR="00187E9D">
      <w:pPr>
        <w:spacing w:after="0"/>
        <w:rPr>
          <w:lang w:eastAsia="zh-CN"/>
        </w:rPr>
      </w:pPr>
      <w:r>
        <w:rPr>
          <w:color w:val="000000"/>
          <w:lang w:eastAsia="zh-CN"/>
        </w:rPr>
        <w:t>11.NO</w:t>
      </w:r>
      <w:r>
        <w:rPr>
          <w:color w:val="000000"/>
          <w:lang w:eastAsia="zh-CN"/>
        </w:rPr>
        <w:t>在常温下是一种气体，难溶于水，密度比空气略大，能跟空气中的氧气迅速起反应生成</w:t>
      </w:r>
      <w:r>
        <w:rPr>
          <w:color w:val="000000"/>
          <w:lang w:eastAsia="zh-CN"/>
        </w:rPr>
        <w:t>NO</w:t>
      </w:r>
      <w:r>
        <w:rPr>
          <w:color w:val="000000"/>
          <w:vertAlign w:val="subscript"/>
          <w:lang w:eastAsia="zh-CN"/>
        </w:rPr>
        <w:t>2</w:t>
      </w:r>
      <w:r>
        <w:rPr>
          <w:color w:val="000000"/>
          <w:lang w:eastAsia="zh-CN"/>
        </w:rPr>
        <w:t>气体现要收集一瓶</w:t>
      </w:r>
      <w:r>
        <w:rPr>
          <w:color w:val="000000"/>
          <w:lang w:eastAsia="zh-CN"/>
        </w:rPr>
        <w:t>NO</w:t>
      </w:r>
      <w:r>
        <w:rPr>
          <w:color w:val="000000"/>
          <w:lang w:eastAsia="zh-CN"/>
        </w:rPr>
        <w:t>气体，应采用的收集方法是（</w:t>
      </w:r>
      <w:r>
        <w:rPr>
          <w:color w:val="000000"/>
          <w:lang w:eastAsia="zh-CN"/>
        </w:rPr>
        <w:t xml:space="preserve">   </w:t>
      </w:r>
      <w:r>
        <w:rPr>
          <w:color w:val="000000"/>
          <w:lang w:eastAsia="zh-CN"/>
        </w:rPr>
        <w:t>）</w:t>
      </w:r>
      <w:r>
        <w:rPr>
          <w:color w:val="000000"/>
          <w:lang w:eastAsia="zh-CN"/>
        </w:rPr>
        <w:t xml:space="preserve">            </w:t>
      </w:r>
    </w:p>
    <w:p w:rsidR="00187E9D">
      <w:pPr>
        <w:spacing w:after="0"/>
        <w:ind w:left="150"/>
      </w:pPr>
      <w:r>
        <w:rPr>
          <w:color w:val="000000"/>
        </w:rPr>
        <w:t>A. </w:t>
      </w:r>
      <w:r>
        <w:rPr>
          <w:color w:val="000000"/>
        </w:rPr>
        <w:t>向上排空气法</w:t>
      </w:r>
      <w:r>
        <w:rPr>
          <w:color w:val="000000"/>
        </w:rPr>
        <w:t>             </w:t>
      </w:r>
      <w:r>
        <w:rPr>
          <w:noProof/>
          <w:lang w:eastAsia="zh-CN"/>
        </w:rPr>
        <w:drawing>
          <wp:inline distT="0" distB="0" distL="0" distR="0">
            <wp:extent cx="28651" cy="38202"/>
            <wp:effectExtent l="19050" t="0" r="9449" b="0"/>
            <wp:docPr id="1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734532"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w:t>
      </w:r>
      <w:r>
        <w:rPr>
          <w:color w:val="000000"/>
        </w:rPr>
        <w:t>只能用排水法</w:t>
      </w:r>
      <w:r>
        <w:rPr>
          <w:color w:val="000000"/>
        </w:rPr>
        <w:t>             </w:t>
      </w:r>
      <w:r>
        <w:rPr>
          <w:noProof/>
          <w:lang w:eastAsia="zh-CN"/>
        </w:rPr>
        <w:drawing>
          <wp:inline distT="0" distB="0" distL="0" distR="0">
            <wp:extent cx="28651" cy="38202"/>
            <wp:effectExtent l="19050" t="0" r="9449" b="0"/>
            <wp:docPr id="1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429500"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w:t>
      </w:r>
      <w:r>
        <w:rPr>
          <w:color w:val="000000"/>
        </w:rPr>
        <w:t>排水法或向上排空气法</w:t>
      </w:r>
      <w:r>
        <w:rPr>
          <w:color w:val="000000"/>
        </w:rPr>
        <w:t>          </w:t>
      </w:r>
      <w:r>
        <w:rPr>
          <w:color w:val="000000"/>
        </w:rPr>
        <w:t>   </w:t>
      </w:r>
      <w:r>
        <w:rPr>
          <w:noProof/>
          <w:lang w:eastAsia="zh-CN"/>
        </w:rPr>
        <w:drawing>
          <wp:inline distT="0" distB="0" distL="0" distR="0">
            <wp:extent cx="28651" cy="38202"/>
            <wp:effectExtent l="19050" t="0" r="9449" b="0"/>
            <wp:docPr id="2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735994"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D. </w:t>
      </w:r>
      <w:r>
        <w:rPr>
          <w:color w:val="000000"/>
        </w:rPr>
        <w:t>向下排空气法</w:t>
      </w:r>
    </w:p>
    <w:p w:rsidR="00187E9D">
      <w:pPr>
        <w:spacing w:after="0"/>
        <w:rPr>
          <w:lang w:eastAsia="zh-CN"/>
        </w:rPr>
      </w:pPr>
      <w:r>
        <w:rPr>
          <w:color w:val="000000"/>
          <w:lang w:eastAsia="zh-CN"/>
        </w:rPr>
        <w:t>12.</w:t>
      </w:r>
      <w:r>
        <w:rPr>
          <w:color w:val="000000"/>
          <w:lang w:eastAsia="zh-CN"/>
        </w:rPr>
        <w:t>其中最能说明铁在氧气中燃烧是化学变化的本质的现象是（</w:t>
      </w:r>
      <w:r>
        <w:rPr>
          <w:color w:val="000000"/>
          <w:lang w:eastAsia="zh-CN"/>
        </w:rPr>
        <w:t xml:space="preserve">   </w:t>
      </w:r>
      <w:r>
        <w:rPr>
          <w:color w:val="000000"/>
          <w:lang w:eastAsia="zh-CN"/>
        </w:rPr>
        <w:t>）</w:t>
      </w:r>
      <w:r>
        <w:rPr>
          <w:color w:val="000000"/>
          <w:lang w:eastAsia="zh-CN"/>
        </w:rPr>
        <w:t xml:space="preserve">            </w:t>
      </w:r>
    </w:p>
    <w:p w:rsidR="00187E9D">
      <w:pPr>
        <w:spacing w:after="0"/>
        <w:ind w:left="150"/>
        <w:rPr>
          <w:lang w:eastAsia="zh-CN"/>
        </w:rPr>
      </w:pPr>
      <w:r>
        <w:rPr>
          <w:color w:val="000000"/>
          <w:lang w:eastAsia="zh-CN"/>
        </w:rPr>
        <w:t>A. </w:t>
      </w:r>
      <w:r>
        <w:rPr>
          <w:color w:val="000000"/>
          <w:lang w:eastAsia="zh-CN"/>
        </w:rPr>
        <w:t>剧烈燃烧</w:t>
      </w:r>
      <w:r>
        <w:rPr>
          <w:color w:val="000000"/>
          <w:lang w:eastAsia="zh-CN"/>
        </w:rPr>
        <w:t>                       B. </w:t>
      </w:r>
      <w:r>
        <w:rPr>
          <w:color w:val="000000"/>
          <w:lang w:eastAsia="zh-CN"/>
        </w:rPr>
        <w:t>火星四射</w:t>
      </w:r>
      <w:r>
        <w:rPr>
          <w:color w:val="000000"/>
          <w:lang w:eastAsia="zh-CN"/>
        </w:rPr>
        <w:t>                       C. </w:t>
      </w:r>
      <w:r>
        <w:rPr>
          <w:color w:val="000000"/>
          <w:lang w:eastAsia="zh-CN"/>
        </w:rPr>
        <w:t>放出大量的热</w:t>
      </w:r>
      <w:r>
        <w:rPr>
          <w:color w:val="000000"/>
          <w:lang w:eastAsia="zh-CN"/>
        </w:rPr>
        <w:t>                       D. </w:t>
      </w:r>
      <w:r>
        <w:rPr>
          <w:color w:val="000000"/>
          <w:lang w:eastAsia="zh-CN"/>
        </w:rPr>
        <w:t>生成黑色固体</w:t>
      </w:r>
    </w:p>
    <w:p w:rsidR="00187E9D">
      <w:pPr>
        <w:spacing w:after="0"/>
        <w:rPr>
          <w:lang w:eastAsia="zh-CN"/>
        </w:rPr>
      </w:pPr>
      <w:r>
        <w:rPr>
          <w:color w:val="000000"/>
          <w:lang w:eastAsia="zh-CN"/>
        </w:rPr>
        <w:t>13.</w:t>
      </w:r>
      <w:r>
        <w:rPr>
          <w:color w:val="000000"/>
          <w:lang w:eastAsia="zh-CN"/>
        </w:rPr>
        <w:t>绿色化学的核心是在化学反应或化工生产中尽量减少使用或彻底消除有害物质。下来做法中符合绿色化学的是（</w:t>
      </w:r>
      <w:r>
        <w:rPr>
          <w:color w:val="000000"/>
          <w:lang w:eastAsia="zh-CN"/>
        </w:rPr>
        <w:t xml:space="preserve">   </w:t>
      </w:r>
      <w:r>
        <w:rPr>
          <w:color w:val="000000"/>
          <w:lang w:eastAsia="zh-CN"/>
        </w:rPr>
        <w:t>）</w:t>
      </w:r>
      <w:r>
        <w:rPr>
          <w:color w:val="000000"/>
          <w:lang w:eastAsia="zh-CN"/>
        </w:rPr>
        <w:t xml:space="preserve">            </w:t>
      </w:r>
    </w:p>
    <w:p w:rsidR="00187E9D">
      <w:pPr>
        <w:spacing w:after="0"/>
        <w:ind w:left="150"/>
        <w:rPr>
          <w:lang w:eastAsia="zh-CN"/>
        </w:rPr>
      </w:pPr>
      <w:r>
        <w:rPr>
          <w:color w:val="000000"/>
          <w:lang w:eastAsia="zh-CN"/>
        </w:rPr>
        <w:t>A. </w:t>
      </w:r>
      <w:r>
        <w:rPr>
          <w:color w:val="000000"/>
          <w:lang w:eastAsia="zh-CN"/>
        </w:rPr>
        <w:t>生产使用剧毒农药</w:t>
      </w:r>
      <w:r>
        <w:rPr>
          <w:color w:val="000000"/>
          <w:lang w:eastAsia="zh-CN"/>
        </w:rPr>
        <w:t>              </w:t>
      </w:r>
      <w:r>
        <w:rPr>
          <w:color w:val="000000"/>
          <w:lang w:eastAsia="zh-CN"/>
        </w:rPr>
        <w:t>                                </w:t>
      </w:r>
      <w:r>
        <w:rPr>
          <w:noProof/>
          <w:lang w:eastAsia="zh-CN"/>
        </w:rPr>
        <w:drawing>
          <wp:inline distT="0" distB="0" distL="0" distR="0">
            <wp:extent cx="28651" cy="38202"/>
            <wp:effectExtent l="19050" t="0" r="9449" b="0"/>
            <wp:docPr id="2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316993"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造纸厂用二氧化硫给纸浆漂白</w:t>
      </w:r>
      <w:r>
        <w:rPr>
          <w:lang w:eastAsia="zh-CN"/>
        </w:rPr>
        <w:br/>
      </w:r>
      <w:r>
        <w:rPr>
          <w:color w:val="000000"/>
          <w:lang w:eastAsia="zh-CN"/>
        </w:rPr>
        <w:t>C. </w:t>
      </w:r>
      <w:r>
        <w:rPr>
          <w:color w:val="000000"/>
          <w:lang w:eastAsia="zh-CN"/>
        </w:rPr>
        <w:t>利用双氧水制氧气</w:t>
      </w:r>
      <w:r>
        <w:rPr>
          <w:color w:val="000000"/>
          <w:lang w:eastAsia="zh-CN"/>
        </w:rPr>
        <w:t>                                              </w:t>
      </w:r>
      <w:r>
        <w:rPr>
          <w:noProof/>
          <w:lang w:eastAsia="zh-CN"/>
        </w:rPr>
        <w:drawing>
          <wp:inline distT="0" distB="0" distL="0" distR="0">
            <wp:extent cx="28651" cy="38202"/>
            <wp:effectExtent l="19050" t="0" r="9449" b="0"/>
            <wp:docPr id="2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199558"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化工厂向高空排废气</w:t>
      </w:r>
    </w:p>
    <w:p w:rsidR="00187E9D">
      <w:pPr>
        <w:spacing w:after="0"/>
        <w:rPr>
          <w:lang w:eastAsia="zh-CN"/>
        </w:rPr>
      </w:pPr>
      <w:r>
        <w:rPr>
          <w:color w:val="000000"/>
          <w:lang w:eastAsia="zh-CN"/>
        </w:rPr>
        <w:t>14.</w:t>
      </w:r>
      <w:r>
        <w:rPr>
          <w:color w:val="000000"/>
          <w:lang w:eastAsia="zh-CN"/>
        </w:rPr>
        <w:t>保持二氧化碳的化学性质的最小粒子是（</w:t>
      </w:r>
      <w:r>
        <w:rPr>
          <w:color w:val="000000"/>
          <w:lang w:eastAsia="zh-CN"/>
        </w:rPr>
        <w:t xml:space="preserve">   </w:t>
      </w:r>
      <w:r>
        <w:rPr>
          <w:color w:val="000000"/>
          <w:lang w:eastAsia="zh-CN"/>
        </w:rPr>
        <w:t>）</w:t>
      </w:r>
      <w:r>
        <w:rPr>
          <w:color w:val="000000"/>
          <w:lang w:eastAsia="zh-CN"/>
        </w:rPr>
        <w:t xml:space="preserve">            </w:t>
      </w:r>
    </w:p>
    <w:p w:rsidR="00187E9D">
      <w:pPr>
        <w:spacing w:after="0"/>
        <w:ind w:left="150"/>
      </w:pPr>
      <w:r>
        <w:rPr>
          <w:color w:val="000000"/>
        </w:rPr>
        <w:t>A. </w:t>
      </w:r>
      <w:r>
        <w:rPr>
          <w:color w:val="000000"/>
        </w:rPr>
        <w:t>氧分子</w:t>
      </w:r>
      <w:r>
        <w:rPr>
          <w:color w:val="000000"/>
        </w:rPr>
        <w:t>                        </w:t>
      </w:r>
      <w:r>
        <w:rPr>
          <w:noProof/>
          <w:lang w:eastAsia="zh-CN"/>
        </w:rPr>
        <w:drawing>
          <wp:inline distT="0" distB="0" distL="0" distR="0">
            <wp:extent cx="9550" cy="38202"/>
            <wp:effectExtent l="19050" t="0" r="9500" b="0"/>
            <wp:docPr id="2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1019"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碳原子</w:t>
      </w:r>
      <w:r>
        <w:rPr>
          <w:color w:val="000000"/>
        </w:rPr>
        <w:t>                        </w:t>
      </w:r>
      <w:r>
        <w:rPr>
          <w:noProof/>
          <w:lang w:eastAsia="zh-CN"/>
        </w:rPr>
        <w:drawing>
          <wp:inline distT="0" distB="0" distL="0" distR="0">
            <wp:extent cx="9550" cy="38202"/>
            <wp:effectExtent l="19050" t="0" r="9500" b="0"/>
            <wp:docPr id="2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432986"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C. </w:t>
      </w:r>
      <w:r>
        <w:rPr>
          <w:color w:val="000000"/>
        </w:rPr>
        <w:t>二氧化碳分子</w:t>
      </w:r>
      <w:r>
        <w:rPr>
          <w:color w:val="000000"/>
        </w:rPr>
        <w:t>                        </w:t>
      </w:r>
      <w:r>
        <w:rPr>
          <w:noProof/>
          <w:lang w:eastAsia="zh-CN"/>
        </w:rPr>
        <w:drawing>
          <wp:inline distT="0" distB="0" distL="0" distR="0">
            <wp:extent cx="9550" cy="38202"/>
            <wp:effectExtent l="19050" t="0" r="9500" b="0"/>
            <wp:docPr id="2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553054"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w:t>
      </w:r>
      <w:r>
        <w:rPr>
          <w:color w:val="000000"/>
        </w:rPr>
        <w:t>. </w:t>
      </w:r>
      <w:r>
        <w:rPr>
          <w:color w:val="000000"/>
        </w:rPr>
        <w:t>碳原子和氧原子</w:t>
      </w:r>
    </w:p>
    <w:p w:rsidR="00187E9D">
      <w:pPr>
        <w:rPr>
          <w:lang w:eastAsia="zh-CN"/>
        </w:rPr>
      </w:pPr>
      <w:r>
        <w:rPr>
          <w:b/>
          <w:bCs/>
          <w:sz w:val="24"/>
          <w:szCs w:val="24"/>
          <w:lang w:eastAsia="zh-CN"/>
        </w:rPr>
        <w:t>二、填空题</w:t>
      </w:r>
      <w:r>
        <w:rPr>
          <w:b/>
          <w:bCs/>
          <w:sz w:val="24"/>
          <w:szCs w:val="24"/>
          <w:lang w:eastAsia="zh-CN"/>
        </w:rPr>
        <w:t>(</w:t>
      </w:r>
      <w:r>
        <w:rPr>
          <w:b/>
          <w:bCs/>
          <w:sz w:val="24"/>
          <w:szCs w:val="24"/>
          <w:lang w:eastAsia="zh-CN"/>
        </w:rPr>
        <w:t>每空</w:t>
      </w:r>
      <w:r>
        <w:rPr>
          <w:b/>
          <w:bCs/>
          <w:sz w:val="24"/>
          <w:szCs w:val="24"/>
          <w:lang w:eastAsia="zh-CN"/>
        </w:rPr>
        <w:t>1</w:t>
      </w:r>
      <w:r>
        <w:rPr>
          <w:b/>
          <w:bCs/>
          <w:sz w:val="24"/>
          <w:szCs w:val="24"/>
          <w:lang w:eastAsia="zh-CN"/>
        </w:rPr>
        <w:t>分，共</w:t>
      </w:r>
      <w:r>
        <w:rPr>
          <w:b/>
          <w:bCs/>
          <w:sz w:val="24"/>
          <w:szCs w:val="24"/>
          <w:lang w:eastAsia="zh-CN"/>
        </w:rPr>
        <w:t>23</w:t>
      </w:r>
      <w:r>
        <w:rPr>
          <w:b/>
          <w:bCs/>
          <w:sz w:val="24"/>
          <w:szCs w:val="24"/>
          <w:lang w:eastAsia="zh-CN"/>
        </w:rPr>
        <w:t>分</w:t>
      </w:r>
      <w:r>
        <w:rPr>
          <w:b/>
          <w:bCs/>
          <w:sz w:val="24"/>
          <w:szCs w:val="24"/>
          <w:lang w:eastAsia="zh-CN"/>
        </w:rPr>
        <w:t>)</w:t>
      </w:r>
    </w:p>
    <w:p w:rsidR="00187E9D">
      <w:pPr>
        <w:spacing w:after="0"/>
        <w:rPr>
          <w:lang w:eastAsia="zh-CN"/>
        </w:rPr>
      </w:pPr>
      <w:r>
        <w:rPr>
          <w:color w:val="000000"/>
          <w:lang w:eastAsia="zh-CN"/>
        </w:rPr>
        <w:t>15.</w:t>
      </w:r>
      <w:r>
        <w:rPr>
          <w:color w:val="000000"/>
          <w:lang w:eastAsia="zh-CN"/>
        </w:rPr>
        <w:t>根据元素名称写符号或根据元素符号写元素名称</w:t>
      </w:r>
      <w:r>
        <w:rPr>
          <w:color w:val="000000"/>
          <w:lang w:eastAsia="zh-CN"/>
        </w:rPr>
        <w:t xml:space="preserve">  </w:t>
      </w:r>
    </w:p>
    <w:p w:rsidR="00187E9D">
      <w:pPr>
        <w:spacing w:after="0"/>
        <w:rPr>
          <w:lang w:eastAsia="zh-CN"/>
        </w:rPr>
      </w:pPr>
      <w:r>
        <w:rPr>
          <w:color w:val="000000"/>
          <w:lang w:eastAsia="zh-CN"/>
        </w:rPr>
        <w:t>铜</w:t>
      </w:r>
      <w:r>
        <w:rPr>
          <w:color w:val="000000"/>
          <w:lang w:eastAsia="zh-CN"/>
        </w:rPr>
        <w:t>________</w:t>
      </w:r>
      <w:r>
        <w:rPr>
          <w:color w:val="000000"/>
          <w:lang w:eastAsia="zh-CN"/>
        </w:rPr>
        <w:t>铝</w:t>
      </w:r>
      <w:r>
        <w:rPr>
          <w:color w:val="000000"/>
          <w:lang w:eastAsia="zh-CN"/>
        </w:rPr>
        <w:t>________</w:t>
      </w:r>
      <w:r>
        <w:rPr>
          <w:color w:val="000000"/>
          <w:lang w:eastAsia="zh-CN"/>
        </w:rPr>
        <w:t>氧</w:t>
      </w:r>
      <w:r>
        <w:rPr>
          <w:color w:val="000000"/>
          <w:lang w:eastAsia="zh-CN"/>
        </w:rPr>
        <w:t>____________Mg________</w:t>
      </w:r>
    </w:p>
    <w:p w:rsidR="00187E9D">
      <w:pPr>
        <w:spacing w:after="0"/>
        <w:rPr>
          <w:lang w:eastAsia="zh-CN"/>
        </w:rPr>
      </w:pPr>
      <w:r>
        <w:rPr>
          <w:color w:val="000000"/>
          <w:lang w:eastAsia="zh-CN"/>
        </w:rPr>
        <w:t>16.</w:t>
      </w:r>
      <w:r>
        <w:rPr>
          <w:color w:val="000000"/>
          <w:lang w:eastAsia="zh-CN"/>
        </w:rPr>
        <w:t>初中化学教材中常用下列词语描述物质的性质</w:t>
      </w:r>
      <w:r>
        <w:rPr>
          <w:color w:val="000000"/>
          <w:lang w:eastAsia="zh-CN"/>
        </w:rPr>
        <w:t xml:space="preserve">  </w:t>
      </w:r>
    </w:p>
    <w:p w:rsidR="00187E9D">
      <w:pPr>
        <w:spacing w:after="0"/>
        <w:rPr>
          <w:lang w:eastAsia="zh-CN"/>
        </w:rPr>
      </w:pPr>
      <w:r>
        <w:rPr>
          <w:color w:val="000000"/>
          <w:lang w:eastAsia="zh-CN"/>
        </w:rPr>
        <w:t>a</w:t>
      </w:r>
      <w:r>
        <w:rPr>
          <w:color w:val="000000"/>
          <w:lang w:eastAsia="zh-CN"/>
        </w:rPr>
        <w:t>．氧化性</w:t>
      </w:r>
      <w:r>
        <w:rPr>
          <w:color w:val="000000"/>
          <w:lang w:eastAsia="zh-CN"/>
        </w:rPr>
        <w:t>b</w:t>
      </w:r>
      <w:r>
        <w:rPr>
          <w:color w:val="000000"/>
          <w:lang w:eastAsia="zh-CN"/>
        </w:rPr>
        <w:t>．还原性</w:t>
      </w:r>
      <w:r>
        <w:rPr>
          <w:color w:val="000000"/>
          <w:lang w:eastAsia="zh-CN"/>
        </w:rPr>
        <w:t>c</w:t>
      </w:r>
      <w:r>
        <w:rPr>
          <w:color w:val="000000"/>
          <w:lang w:eastAsia="zh-CN"/>
        </w:rPr>
        <w:t>．可燃性</w:t>
      </w:r>
      <w:r>
        <w:rPr>
          <w:color w:val="000000"/>
          <w:lang w:eastAsia="zh-CN"/>
        </w:rPr>
        <w:t>d</w:t>
      </w:r>
      <w:r>
        <w:rPr>
          <w:color w:val="000000"/>
          <w:lang w:eastAsia="zh-CN"/>
        </w:rPr>
        <w:t>．稳定性</w:t>
      </w:r>
      <w:r>
        <w:rPr>
          <w:color w:val="000000"/>
          <w:lang w:eastAsia="zh-CN"/>
        </w:rPr>
        <w:t>e</w:t>
      </w:r>
      <w:r>
        <w:rPr>
          <w:color w:val="000000"/>
          <w:lang w:eastAsia="zh-CN"/>
        </w:rPr>
        <w:t>．导电性</w:t>
      </w:r>
    </w:p>
    <w:p w:rsidR="00187E9D">
      <w:pPr>
        <w:spacing w:after="0"/>
        <w:rPr>
          <w:lang w:eastAsia="zh-CN"/>
        </w:rPr>
      </w:pPr>
      <w:r>
        <w:rPr>
          <w:color w:val="000000"/>
          <w:lang w:eastAsia="zh-CN"/>
        </w:rPr>
        <w:t>请选择合适的代号</w:t>
      </w:r>
      <w:r>
        <w:rPr>
          <w:color w:val="000000"/>
          <w:lang w:eastAsia="zh-CN"/>
        </w:rPr>
        <w:t>(a~e)</w:t>
      </w:r>
      <w:r>
        <w:rPr>
          <w:color w:val="000000"/>
          <w:lang w:eastAsia="zh-CN"/>
        </w:rPr>
        <w:t>填写下列空格：</w:t>
      </w:r>
    </w:p>
    <w:p w:rsidR="00187E9D">
      <w:pPr>
        <w:spacing w:after="0"/>
        <w:rPr>
          <w:lang w:eastAsia="zh-CN"/>
        </w:rPr>
      </w:pPr>
      <w:r>
        <w:rPr>
          <w:color w:val="000000"/>
          <w:lang w:eastAsia="zh-CN"/>
        </w:rPr>
        <w:t>（</w:t>
      </w:r>
      <w:r>
        <w:rPr>
          <w:color w:val="000000"/>
          <w:lang w:eastAsia="zh-CN"/>
        </w:rPr>
        <w:t>1</w:t>
      </w:r>
      <w:r>
        <w:rPr>
          <w:color w:val="000000"/>
          <w:lang w:eastAsia="zh-CN"/>
        </w:rPr>
        <w:t>）氢气用作高能燃料，是因为它有</w:t>
      </w:r>
      <w:r>
        <w:rPr>
          <w:color w:val="000000"/>
          <w:lang w:eastAsia="zh-CN"/>
        </w:rPr>
        <w:t>________</w:t>
      </w:r>
      <w:r>
        <w:rPr>
          <w:color w:val="000000"/>
          <w:lang w:eastAsia="zh-CN"/>
        </w:rPr>
        <w:t>；</w:t>
      </w:r>
      <w:r>
        <w:rPr>
          <w:color w:val="000000"/>
          <w:lang w:eastAsia="zh-CN"/>
        </w:rPr>
        <w:t xml:space="preserve">    </w:t>
      </w:r>
    </w:p>
    <w:p w:rsidR="00187E9D">
      <w:pPr>
        <w:spacing w:after="0"/>
        <w:rPr>
          <w:lang w:eastAsia="zh-CN"/>
        </w:rPr>
      </w:pPr>
      <w:r>
        <w:rPr>
          <w:color w:val="000000"/>
          <w:lang w:eastAsia="zh-CN"/>
        </w:rPr>
        <w:t>（</w:t>
      </w:r>
      <w:r>
        <w:rPr>
          <w:color w:val="000000"/>
          <w:lang w:eastAsia="zh-CN"/>
        </w:rPr>
        <w:t>2</w:t>
      </w:r>
      <w:r>
        <w:rPr>
          <w:color w:val="000000"/>
          <w:lang w:eastAsia="zh-CN"/>
        </w:rPr>
        <w:t>）氧气可以支持燃烧，是因为它有</w:t>
      </w:r>
      <w:r>
        <w:rPr>
          <w:color w:val="000000"/>
          <w:lang w:eastAsia="zh-CN"/>
        </w:rPr>
        <w:t>________</w:t>
      </w:r>
      <w:r>
        <w:rPr>
          <w:color w:val="000000"/>
          <w:lang w:eastAsia="zh-CN"/>
        </w:rPr>
        <w:t>；</w:t>
      </w:r>
      <w:r>
        <w:rPr>
          <w:color w:val="000000"/>
          <w:lang w:eastAsia="zh-CN"/>
        </w:rPr>
        <w:t xml:space="preserve">    </w:t>
      </w:r>
    </w:p>
    <w:p w:rsidR="00187E9D">
      <w:pPr>
        <w:spacing w:after="0"/>
        <w:rPr>
          <w:lang w:eastAsia="zh-CN"/>
        </w:rPr>
      </w:pPr>
      <w:r>
        <w:rPr>
          <w:color w:val="000000"/>
          <w:lang w:eastAsia="zh-CN"/>
        </w:rPr>
        <w:t>（</w:t>
      </w:r>
      <w:r>
        <w:rPr>
          <w:color w:val="000000"/>
          <w:lang w:eastAsia="zh-CN"/>
        </w:rPr>
        <w:t>3</w:t>
      </w:r>
      <w:r>
        <w:rPr>
          <w:color w:val="000000"/>
          <w:lang w:eastAsia="zh-CN"/>
        </w:rPr>
        <w:t>）铜可以作导线；是因为它有</w:t>
      </w:r>
      <w:r>
        <w:rPr>
          <w:color w:val="000000"/>
          <w:lang w:eastAsia="zh-CN"/>
        </w:rPr>
        <w:t>________ </w:t>
      </w:r>
      <w:r>
        <w:rPr>
          <w:color w:val="000000"/>
          <w:lang w:eastAsia="zh-CN"/>
        </w:rPr>
        <w:t>。</w:t>
      </w:r>
      <w:r>
        <w:rPr>
          <w:color w:val="000000"/>
          <w:lang w:eastAsia="zh-CN"/>
        </w:rPr>
        <w:t xml:space="preserve">    </w:t>
      </w:r>
    </w:p>
    <w:p w:rsidR="00187E9D">
      <w:pPr>
        <w:spacing w:after="0"/>
        <w:rPr>
          <w:lang w:eastAsia="zh-CN"/>
        </w:rPr>
      </w:pPr>
      <w:r>
        <w:rPr>
          <w:color w:val="000000"/>
          <w:lang w:eastAsia="zh-CN"/>
        </w:rPr>
        <w:t>17.</w:t>
      </w:r>
      <w:r>
        <w:rPr>
          <w:color w:val="000000"/>
          <w:lang w:eastAsia="zh-CN"/>
        </w:rPr>
        <w:t>元素周期表是学习和研究化学的工具。下图所示是钙元素的相关请回答：</w:t>
      </w:r>
      <w:r>
        <w:rPr>
          <w:color w:val="000000"/>
          <w:lang w:eastAsia="zh-CN"/>
        </w:rPr>
        <w:t xml:space="preserve">  </w:t>
      </w:r>
    </w:p>
    <w:p w:rsidR="00187E9D">
      <w:pPr>
        <w:spacing w:after="0"/>
      </w:pPr>
      <w:r>
        <w:rPr>
          <w:noProof/>
          <w:lang w:eastAsia="zh-CN"/>
        </w:rPr>
        <w:drawing>
          <wp:inline distT="0" distB="0" distL="0" distR="0">
            <wp:extent cx="1585151" cy="658889"/>
            <wp:effectExtent l="19050" t="0" r="0" b="0"/>
            <wp:docPr id="2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183014" name=""/>
                    <pic:cNvPicPr/>
                  </pic:nvPicPr>
                  <pic:blipFill>
                    <a:blip xmlns:r="http://schemas.openxmlformats.org/officeDocument/2006/relationships" r:embed="rId10"/>
                    <a:stretch>
                      <a:fillRect/>
                    </a:stretch>
                  </pic:blipFill>
                  <pic:spPr>
                    <a:xfrm>
                      <a:off x="0" y="0"/>
                      <a:ext cx="1585151" cy="658889"/>
                    </a:xfrm>
                    <a:prstGeom prst="rect">
                      <a:avLst/>
                    </a:prstGeom>
                  </pic:spPr>
                </pic:pic>
              </a:graphicData>
            </a:graphic>
          </wp:inline>
        </w:drawing>
      </w:r>
    </w:p>
    <w:p w:rsidR="00187E9D">
      <w:pPr>
        <w:spacing w:after="0"/>
        <w:rPr>
          <w:lang w:eastAsia="zh-CN"/>
        </w:rPr>
      </w:pPr>
      <w:r>
        <w:rPr>
          <w:color w:val="000000"/>
          <w:lang w:eastAsia="zh-CN"/>
        </w:rPr>
        <w:t>钙元素属于</w:t>
      </w:r>
      <w:r>
        <w:rPr>
          <w:color w:val="000000"/>
          <w:lang w:eastAsia="zh-CN"/>
        </w:rPr>
        <w:t>________(</w:t>
      </w:r>
      <w:r>
        <w:rPr>
          <w:color w:val="000000"/>
          <w:lang w:eastAsia="zh-CN"/>
        </w:rPr>
        <w:t>填</w:t>
      </w:r>
      <w:r>
        <w:rPr>
          <w:color w:val="000000"/>
          <w:lang w:eastAsia="zh-CN"/>
        </w:rPr>
        <w:t>“</w:t>
      </w:r>
      <w:r>
        <w:rPr>
          <w:color w:val="000000"/>
          <w:lang w:eastAsia="zh-CN"/>
        </w:rPr>
        <w:t>金属</w:t>
      </w:r>
      <w:r>
        <w:rPr>
          <w:color w:val="000000"/>
          <w:lang w:eastAsia="zh-CN"/>
        </w:rPr>
        <w:t>”</w:t>
      </w:r>
      <w:r>
        <w:rPr>
          <w:color w:val="000000"/>
          <w:lang w:eastAsia="zh-CN"/>
        </w:rPr>
        <w:t>或</w:t>
      </w:r>
      <w:r>
        <w:rPr>
          <w:color w:val="000000"/>
          <w:lang w:eastAsia="zh-CN"/>
        </w:rPr>
        <w:t>“</w:t>
      </w:r>
      <w:r>
        <w:rPr>
          <w:color w:val="000000"/>
          <w:lang w:eastAsia="zh-CN"/>
        </w:rPr>
        <w:t>非金属</w:t>
      </w:r>
      <w:r>
        <w:rPr>
          <w:color w:val="000000"/>
          <w:lang w:eastAsia="zh-CN"/>
        </w:rPr>
        <w:t>”)</w:t>
      </w:r>
      <w:r>
        <w:rPr>
          <w:color w:val="000000"/>
          <w:lang w:eastAsia="zh-CN"/>
        </w:rPr>
        <w:t>元素，相对原子质量为</w:t>
      </w:r>
      <w:r>
        <w:rPr>
          <w:color w:val="000000"/>
          <w:lang w:eastAsia="zh-CN"/>
        </w:rPr>
        <w:t>________</w:t>
      </w:r>
      <w:r>
        <w:rPr>
          <w:color w:val="000000"/>
          <w:lang w:eastAsia="zh-CN"/>
        </w:rPr>
        <w:t>，其元素的原子在化学变化中容易</w:t>
      </w:r>
      <w:r>
        <w:rPr>
          <w:color w:val="000000"/>
          <w:lang w:eastAsia="zh-CN"/>
        </w:rPr>
        <w:t>________(</w:t>
      </w:r>
      <w:r>
        <w:rPr>
          <w:color w:val="000000"/>
          <w:lang w:eastAsia="zh-CN"/>
        </w:rPr>
        <w:t>填</w:t>
      </w:r>
      <w:r>
        <w:rPr>
          <w:color w:val="000000"/>
          <w:lang w:eastAsia="zh-CN"/>
        </w:rPr>
        <w:t>“</w:t>
      </w:r>
      <w:r>
        <w:rPr>
          <w:color w:val="000000"/>
          <w:lang w:eastAsia="zh-CN"/>
        </w:rPr>
        <w:t>得到</w:t>
      </w:r>
      <w:r>
        <w:rPr>
          <w:color w:val="000000"/>
          <w:lang w:eastAsia="zh-CN"/>
        </w:rPr>
        <w:t>”</w:t>
      </w:r>
      <w:r>
        <w:rPr>
          <w:color w:val="000000"/>
          <w:lang w:eastAsia="zh-CN"/>
        </w:rPr>
        <w:t>或</w:t>
      </w:r>
      <w:r>
        <w:rPr>
          <w:color w:val="000000"/>
          <w:lang w:eastAsia="zh-CN"/>
        </w:rPr>
        <w:t>“</w:t>
      </w:r>
      <w:r>
        <w:rPr>
          <w:color w:val="000000"/>
          <w:lang w:eastAsia="zh-CN"/>
        </w:rPr>
        <w:t>失去</w:t>
      </w:r>
      <w:r>
        <w:rPr>
          <w:color w:val="000000"/>
          <w:lang w:eastAsia="zh-CN"/>
        </w:rPr>
        <w:t>”)</w:t>
      </w:r>
      <w:r>
        <w:rPr>
          <w:color w:val="000000"/>
          <w:lang w:eastAsia="zh-CN"/>
        </w:rPr>
        <w:t>电子形成离子，它与氯元素形成的化合物的化学式为</w:t>
      </w:r>
      <w:r>
        <w:rPr>
          <w:color w:val="000000"/>
          <w:lang w:eastAsia="zh-CN"/>
        </w:rPr>
        <w:t>________ </w:t>
      </w:r>
      <w:r>
        <w:rPr>
          <w:color w:val="000000"/>
          <w:lang w:eastAsia="zh-CN"/>
        </w:rPr>
        <w:t>。</w:t>
      </w:r>
    </w:p>
    <w:p w:rsidR="00187E9D">
      <w:pPr>
        <w:spacing w:after="0"/>
        <w:rPr>
          <w:lang w:eastAsia="zh-CN"/>
        </w:rPr>
      </w:pPr>
      <w:r>
        <w:rPr>
          <w:color w:val="000000"/>
          <w:lang w:eastAsia="zh-CN"/>
        </w:rPr>
        <w:t>18.</w:t>
      </w:r>
      <w:r>
        <w:rPr>
          <w:color w:val="000000"/>
          <w:lang w:eastAsia="zh-CN"/>
        </w:rPr>
        <w:t>请用化学用语填空：</w:t>
      </w:r>
      <w:r>
        <w:rPr>
          <w:color w:val="000000"/>
          <w:lang w:eastAsia="zh-CN"/>
        </w:rPr>
        <w:t xml:space="preserve">  </w:t>
      </w:r>
    </w:p>
    <w:p w:rsidR="00187E9D">
      <w:pPr>
        <w:spacing w:after="0"/>
        <w:rPr>
          <w:lang w:eastAsia="zh-CN"/>
        </w:rPr>
      </w:pPr>
      <w:r>
        <w:rPr>
          <w:color w:val="000000"/>
          <w:lang w:eastAsia="zh-CN"/>
        </w:rPr>
        <w:t>①2</w:t>
      </w:r>
      <w:r>
        <w:rPr>
          <w:color w:val="000000"/>
          <w:lang w:eastAsia="zh-CN"/>
        </w:rPr>
        <w:t>个氢原子</w:t>
      </w:r>
      <w:r>
        <w:rPr>
          <w:color w:val="000000"/>
          <w:lang w:eastAsia="zh-CN"/>
        </w:rPr>
        <w:t>________</w:t>
      </w:r>
      <w:r>
        <w:rPr>
          <w:color w:val="000000"/>
          <w:lang w:eastAsia="zh-CN"/>
        </w:rPr>
        <w:t>；</w:t>
      </w:r>
      <w:r>
        <w:rPr>
          <w:color w:val="000000"/>
          <w:lang w:eastAsia="zh-CN"/>
        </w:rPr>
        <w:t>②</w:t>
      </w:r>
      <w:r>
        <w:rPr>
          <w:color w:val="000000"/>
          <w:lang w:eastAsia="zh-CN"/>
        </w:rPr>
        <w:t>二氧化氮分子</w:t>
      </w:r>
      <w:r>
        <w:rPr>
          <w:color w:val="000000"/>
          <w:lang w:eastAsia="zh-CN"/>
        </w:rPr>
        <w:t>________</w:t>
      </w:r>
      <w:r>
        <w:rPr>
          <w:color w:val="000000"/>
          <w:lang w:eastAsia="zh-CN"/>
        </w:rPr>
        <w:t>；</w:t>
      </w:r>
    </w:p>
    <w:p w:rsidR="00187E9D">
      <w:pPr>
        <w:spacing w:after="0"/>
        <w:rPr>
          <w:lang w:eastAsia="zh-CN"/>
        </w:rPr>
      </w:pPr>
      <w:r>
        <w:rPr>
          <w:color w:val="000000"/>
          <w:lang w:eastAsia="zh-CN"/>
        </w:rPr>
        <w:t>③</w:t>
      </w:r>
      <w:r>
        <w:rPr>
          <w:color w:val="000000"/>
          <w:lang w:eastAsia="zh-CN"/>
        </w:rPr>
        <w:t>氢氧根离子</w:t>
      </w:r>
      <w:r>
        <w:rPr>
          <w:color w:val="000000"/>
          <w:lang w:eastAsia="zh-CN"/>
        </w:rPr>
        <w:t>________</w:t>
      </w:r>
      <w:r>
        <w:rPr>
          <w:color w:val="000000"/>
          <w:lang w:eastAsia="zh-CN"/>
        </w:rPr>
        <w:t>；</w:t>
      </w:r>
      <w:r>
        <w:rPr>
          <w:color w:val="000000"/>
          <w:lang w:eastAsia="zh-CN"/>
        </w:rPr>
        <w:t>④</w:t>
      </w:r>
      <w:r>
        <w:rPr>
          <w:color w:val="000000"/>
          <w:lang w:eastAsia="zh-CN"/>
        </w:rPr>
        <w:t>五氧化二磷中氧元素的化合价</w:t>
      </w:r>
      <w:r>
        <w:rPr>
          <w:color w:val="000000"/>
          <w:lang w:eastAsia="zh-CN"/>
        </w:rPr>
        <w:t xml:space="preserve"> ________</w:t>
      </w:r>
      <w:r>
        <w:rPr>
          <w:color w:val="000000"/>
          <w:lang w:eastAsia="zh-CN"/>
        </w:rPr>
        <w:t>。</w:t>
      </w:r>
    </w:p>
    <w:p w:rsidR="00187E9D">
      <w:pPr>
        <w:spacing w:after="0"/>
        <w:rPr>
          <w:lang w:eastAsia="zh-CN"/>
        </w:rPr>
      </w:pPr>
      <w:r>
        <w:rPr>
          <w:color w:val="000000"/>
          <w:lang w:eastAsia="zh-CN"/>
        </w:rPr>
        <w:t>19.</w:t>
      </w:r>
      <w:r>
        <w:rPr>
          <w:color w:val="000000"/>
          <w:lang w:eastAsia="zh-CN"/>
        </w:rPr>
        <w:t>用微粒名称或符号填空</w:t>
      </w:r>
      <w:r>
        <w:rPr>
          <w:color w:val="000000"/>
          <w:lang w:eastAsia="zh-CN"/>
        </w:rPr>
        <w:t xml:space="preserve">  </w:t>
      </w:r>
    </w:p>
    <w:p w:rsidR="00187E9D">
      <w:pPr>
        <w:spacing w:after="0"/>
        <w:rPr>
          <w:lang w:eastAsia="zh-CN"/>
        </w:rPr>
      </w:pPr>
      <w:r>
        <w:rPr>
          <w:color w:val="000000"/>
          <w:lang w:eastAsia="zh-CN"/>
        </w:rPr>
        <w:t>①</w:t>
      </w:r>
      <w:r>
        <w:rPr>
          <w:color w:val="000000"/>
          <w:lang w:eastAsia="zh-CN"/>
        </w:rPr>
        <w:t>构成物质的基本粒子有</w:t>
      </w:r>
      <w:r>
        <w:rPr>
          <w:color w:val="000000"/>
          <w:lang w:eastAsia="zh-CN"/>
        </w:rPr>
        <w:t>________</w:t>
      </w:r>
      <w:r>
        <w:rPr>
          <w:color w:val="000000"/>
          <w:lang w:eastAsia="zh-CN"/>
        </w:rPr>
        <w:t>。如水是由</w:t>
      </w:r>
      <w:r>
        <w:rPr>
          <w:color w:val="000000"/>
          <w:lang w:eastAsia="zh-CN"/>
        </w:rPr>
        <w:t>________</w:t>
      </w:r>
      <w:r>
        <w:rPr>
          <w:color w:val="000000"/>
          <w:lang w:eastAsia="zh-CN"/>
        </w:rPr>
        <w:t>构成的；</w:t>
      </w:r>
    </w:p>
    <w:p w:rsidR="00187E9D">
      <w:pPr>
        <w:spacing w:after="0"/>
        <w:rPr>
          <w:lang w:eastAsia="zh-CN"/>
        </w:rPr>
      </w:pPr>
      <w:r>
        <w:rPr>
          <w:color w:val="000000"/>
          <w:lang w:eastAsia="zh-CN"/>
        </w:rPr>
        <w:t>铁是由</w:t>
      </w:r>
      <w:r>
        <w:rPr>
          <w:color w:val="000000"/>
          <w:lang w:eastAsia="zh-CN"/>
        </w:rPr>
        <w:t>________</w:t>
      </w:r>
      <w:r>
        <w:rPr>
          <w:color w:val="000000"/>
          <w:lang w:eastAsia="zh-CN"/>
        </w:rPr>
        <w:t>构成的；氯化钠是由</w:t>
      </w:r>
      <w:r>
        <w:rPr>
          <w:color w:val="000000"/>
          <w:lang w:eastAsia="zh-CN"/>
        </w:rPr>
        <w:t>________ </w:t>
      </w:r>
      <w:r>
        <w:rPr>
          <w:color w:val="000000"/>
          <w:lang w:eastAsia="zh-CN"/>
        </w:rPr>
        <w:t>构成的。</w:t>
      </w:r>
    </w:p>
    <w:p w:rsidR="00187E9D">
      <w:pPr>
        <w:spacing w:after="0"/>
        <w:rPr>
          <w:lang w:eastAsia="zh-CN"/>
        </w:rPr>
      </w:pPr>
      <w:r>
        <w:rPr>
          <w:color w:val="000000"/>
          <w:lang w:eastAsia="zh-CN"/>
        </w:rPr>
        <w:t>②</w:t>
      </w:r>
      <w:r>
        <w:rPr>
          <w:color w:val="000000"/>
          <w:lang w:eastAsia="zh-CN"/>
        </w:rPr>
        <w:t>若</w:t>
      </w:r>
      <w:r>
        <w:rPr>
          <w:color w:val="000000"/>
          <w:lang w:eastAsia="zh-CN"/>
        </w:rPr>
        <w:t>“o”</w:t>
      </w:r>
      <w:r>
        <w:rPr>
          <w:color w:val="000000"/>
          <w:lang w:eastAsia="zh-CN"/>
        </w:rPr>
        <w:t>表示一个氯原子，则</w:t>
      </w:r>
      <w:r>
        <w:rPr>
          <w:color w:val="000000"/>
          <w:lang w:eastAsia="zh-CN"/>
        </w:rPr>
        <w:t xml:space="preserve">“ </w:t>
      </w:r>
      <w:r>
        <w:rPr>
          <w:noProof/>
          <w:lang w:eastAsia="zh-CN"/>
        </w:rPr>
        <w:drawing>
          <wp:inline distT="0" distB="0" distL="0" distR="0">
            <wp:extent cx="162331" cy="124143"/>
            <wp:effectExtent l="19050" t="0" r="9119" b="0"/>
            <wp:docPr id="2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20828" name=""/>
                    <pic:cNvPicPr/>
                  </pic:nvPicPr>
                  <pic:blipFill>
                    <a:blip xmlns:r="http://schemas.openxmlformats.org/officeDocument/2006/relationships" r:embed="rId11"/>
                    <a:stretch>
                      <a:fillRect/>
                    </a:stretch>
                  </pic:blipFill>
                  <pic:spPr>
                    <a:xfrm>
                      <a:off x="0" y="0"/>
                      <a:ext cx="162331" cy="124143"/>
                    </a:xfrm>
                    <a:prstGeom prst="rect">
                      <a:avLst/>
                    </a:prstGeom>
                  </pic:spPr>
                </pic:pic>
              </a:graphicData>
            </a:graphic>
          </wp:inline>
        </w:drawing>
      </w:r>
      <w:r>
        <w:rPr>
          <w:color w:val="000000"/>
          <w:lang w:eastAsia="zh-CN"/>
        </w:rPr>
        <w:t>”</w:t>
      </w:r>
      <w:r>
        <w:rPr>
          <w:color w:val="000000"/>
          <w:lang w:eastAsia="zh-CN"/>
        </w:rPr>
        <w:t>表示</w:t>
      </w:r>
      <w:r>
        <w:rPr>
          <w:color w:val="000000"/>
          <w:lang w:eastAsia="zh-CN"/>
        </w:rPr>
        <w:t xml:space="preserve"> ________ </w:t>
      </w:r>
      <w:r>
        <w:rPr>
          <w:color w:val="000000"/>
          <w:lang w:eastAsia="zh-CN"/>
        </w:rPr>
        <w:t>。</w:t>
      </w:r>
    </w:p>
    <w:p w:rsidR="00187E9D">
      <w:pPr>
        <w:spacing w:after="0"/>
        <w:rPr>
          <w:lang w:eastAsia="zh-CN"/>
        </w:rPr>
      </w:pPr>
      <w:r>
        <w:rPr>
          <w:color w:val="000000"/>
          <w:lang w:eastAsia="zh-CN"/>
        </w:rPr>
        <w:t>③</w:t>
      </w:r>
      <w:r>
        <w:rPr>
          <w:color w:val="000000"/>
          <w:lang w:eastAsia="zh-CN"/>
        </w:rPr>
        <w:t>在水通电分解过程中，能保持反应物化学性质的是</w:t>
      </w:r>
      <w:r>
        <w:rPr>
          <w:color w:val="000000"/>
          <w:lang w:eastAsia="zh-CN"/>
        </w:rPr>
        <w:t>________ </w:t>
      </w:r>
      <w:r>
        <w:rPr>
          <w:color w:val="000000"/>
          <w:lang w:eastAsia="zh-CN"/>
        </w:rPr>
        <w:t>；在反应前后保持不变的是</w:t>
      </w:r>
      <w:r>
        <w:rPr>
          <w:color w:val="000000"/>
          <w:lang w:eastAsia="zh-CN"/>
        </w:rPr>
        <w:t>________</w:t>
      </w:r>
      <w:r>
        <w:rPr>
          <w:color w:val="000000"/>
          <w:lang w:eastAsia="zh-CN"/>
        </w:rPr>
        <w:t>。</w:t>
      </w:r>
    </w:p>
    <w:p w:rsidR="00187E9D">
      <w:pPr>
        <w:rPr>
          <w:lang w:eastAsia="zh-CN"/>
        </w:rPr>
      </w:pPr>
      <w:r>
        <w:rPr>
          <w:b/>
          <w:bCs/>
          <w:sz w:val="24"/>
          <w:szCs w:val="24"/>
          <w:lang w:eastAsia="zh-CN"/>
        </w:rPr>
        <w:t>三、简答题</w:t>
      </w:r>
      <w:r>
        <w:rPr>
          <w:b/>
          <w:bCs/>
          <w:sz w:val="24"/>
          <w:szCs w:val="24"/>
          <w:lang w:eastAsia="zh-CN"/>
        </w:rPr>
        <w:t>(</w:t>
      </w:r>
      <w:r>
        <w:rPr>
          <w:b/>
          <w:bCs/>
          <w:sz w:val="24"/>
          <w:szCs w:val="24"/>
          <w:lang w:eastAsia="zh-CN"/>
        </w:rPr>
        <w:t>共</w:t>
      </w:r>
      <w:r>
        <w:rPr>
          <w:b/>
          <w:bCs/>
          <w:sz w:val="24"/>
          <w:szCs w:val="24"/>
          <w:lang w:eastAsia="zh-CN"/>
        </w:rPr>
        <w:t>23</w:t>
      </w:r>
      <w:r>
        <w:rPr>
          <w:b/>
          <w:bCs/>
          <w:sz w:val="24"/>
          <w:szCs w:val="24"/>
          <w:lang w:eastAsia="zh-CN"/>
        </w:rPr>
        <w:t>分</w:t>
      </w:r>
      <w:r>
        <w:rPr>
          <w:b/>
          <w:bCs/>
          <w:sz w:val="24"/>
          <w:szCs w:val="24"/>
          <w:lang w:eastAsia="zh-CN"/>
        </w:rPr>
        <w:t>)</w:t>
      </w:r>
    </w:p>
    <w:p w:rsidR="00187E9D">
      <w:pPr>
        <w:spacing w:after="0"/>
        <w:rPr>
          <w:lang w:eastAsia="zh-CN"/>
        </w:rPr>
      </w:pPr>
      <w:r>
        <w:rPr>
          <w:color w:val="000000"/>
          <w:lang w:eastAsia="zh-CN"/>
        </w:rPr>
        <w:t>20.</w:t>
      </w:r>
      <w:r>
        <w:rPr>
          <w:color w:val="000000"/>
          <w:lang w:eastAsia="zh-CN"/>
        </w:rPr>
        <w:t>有下列五种物质：</w:t>
      </w:r>
      <w:r>
        <w:rPr>
          <w:color w:val="000000"/>
          <w:lang w:eastAsia="zh-CN"/>
        </w:rPr>
        <w:t xml:space="preserve">  </w:t>
      </w:r>
    </w:p>
    <w:p w:rsidR="00187E9D">
      <w:pPr>
        <w:spacing w:after="0"/>
        <w:rPr>
          <w:lang w:eastAsia="zh-CN"/>
        </w:rPr>
      </w:pPr>
      <w:r>
        <w:rPr>
          <w:color w:val="000000"/>
          <w:lang w:eastAsia="zh-CN"/>
        </w:rPr>
        <w:t>A</w:t>
      </w:r>
      <w:r>
        <w:rPr>
          <w:color w:val="000000"/>
          <w:lang w:eastAsia="zh-CN"/>
        </w:rPr>
        <w:t>．氯化钾，</w:t>
      </w:r>
      <w:r>
        <w:rPr>
          <w:color w:val="000000"/>
          <w:lang w:eastAsia="zh-CN"/>
        </w:rPr>
        <w:t>B</w:t>
      </w:r>
      <w:r>
        <w:rPr>
          <w:color w:val="000000"/>
          <w:lang w:eastAsia="zh-CN"/>
        </w:rPr>
        <w:t>．四氧化三铁，</w:t>
      </w:r>
      <w:r>
        <w:rPr>
          <w:color w:val="000000"/>
          <w:lang w:eastAsia="zh-CN"/>
        </w:rPr>
        <w:t>C</w:t>
      </w:r>
      <w:r>
        <w:rPr>
          <w:color w:val="000000"/>
          <w:lang w:eastAsia="zh-CN"/>
        </w:rPr>
        <w:t>．水银，</w:t>
      </w:r>
      <w:r>
        <w:rPr>
          <w:color w:val="000000"/>
          <w:lang w:eastAsia="zh-CN"/>
        </w:rPr>
        <w:t>D</w:t>
      </w:r>
      <w:r>
        <w:rPr>
          <w:color w:val="000000"/>
          <w:lang w:eastAsia="zh-CN"/>
        </w:rPr>
        <w:t>．空气，</w:t>
      </w:r>
      <w:r>
        <w:rPr>
          <w:color w:val="000000"/>
          <w:lang w:eastAsia="zh-CN"/>
        </w:rPr>
        <w:t>E</w:t>
      </w:r>
      <w:r>
        <w:rPr>
          <w:color w:val="000000"/>
          <w:lang w:eastAsia="zh-CN"/>
        </w:rPr>
        <w:t>．石灰水，</w:t>
      </w:r>
    </w:p>
    <w:p w:rsidR="00187E9D">
      <w:pPr>
        <w:spacing w:after="0"/>
        <w:rPr>
          <w:lang w:eastAsia="zh-CN"/>
        </w:rPr>
      </w:pPr>
      <w:r>
        <w:rPr>
          <w:color w:val="000000"/>
          <w:lang w:eastAsia="zh-CN"/>
        </w:rPr>
        <w:t>其中属于氧化物的有：</w:t>
      </w:r>
      <w:r>
        <w:rPr>
          <w:color w:val="000000"/>
          <w:lang w:eastAsia="zh-CN"/>
        </w:rPr>
        <w:t>________ </w:t>
      </w:r>
      <w:r>
        <w:rPr>
          <w:color w:val="000000"/>
          <w:lang w:eastAsia="zh-CN"/>
        </w:rPr>
        <w:t>，</w:t>
      </w:r>
      <w:r>
        <w:rPr>
          <w:color w:val="000000"/>
          <w:lang w:eastAsia="zh-CN"/>
        </w:rPr>
        <w:t xml:space="preserve"> </w:t>
      </w:r>
      <w:r>
        <w:rPr>
          <w:color w:val="000000"/>
          <w:lang w:eastAsia="zh-CN"/>
        </w:rPr>
        <w:t>属于化合物的有</w:t>
      </w:r>
      <w:r>
        <w:rPr>
          <w:color w:val="000000"/>
          <w:lang w:eastAsia="zh-CN"/>
        </w:rPr>
        <w:t>________</w:t>
      </w:r>
      <w:r>
        <w:rPr>
          <w:color w:val="000000"/>
          <w:lang w:eastAsia="zh-CN"/>
        </w:rPr>
        <w:t>，</w:t>
      </w:r>
      <w:r>
        <w:rPr>
          <w:color w:val="000000"/>
          <w:lang w:eastAsia="zh-CN"/>
        </w:rPr>
        <w:t xml:space="preserve"> </w:t>
      </w:r>
      <w:r>
        <w:rPr>
          <w:color w:val="000000"/>
          <w:lang w:eastAsia="zh-CN"/>
        </w:rPr>
        <w:t>属于单质的有</w:t>
      </w:r>
      <w:r>
        <w:rPr>
          <w:color w:val="000000"/>
          <w:lang w:eastAsia="zh-CN"/>
        </w:rPr>
        <w:t>________</w:t>
      </w:r>
      <w:r>
        <w:rPr>
          <w:color w:val="000000"/>
          <w:lang w:eastAsia="zh-CN"/>
        </w:rPr>
        <w:t>，属于纯净物的有</w:t>
      </w:r>
      <w:r>
        <w:rPr>
          <w:color w:val="000000"/>
          <w:lang w:eastAsia="zh-CN"/>
        </w:rPr>
        <w:t>________</w:t>
      </w:r>
      <w:r>
        <w:rPr>
          <w:color w:val="000000"/>
          <w:lang w:eastAsia="zh-CN"/>
        </w:rPr>
        <w:t>，属于混合物的有</w:t>
      </w:r>
      <w:r>
        <w:rPr>
          <w:color w:val="000000"/>
          <w:lang w:eastAsia="zh-CN"/>
        </w:rPr>
        <w:t>________(</w:t>
      </w:r>
      <w:r>
        <w:rPr>
          <w:color w:val="000000"/>
          <w:lang w:eastAsia="zh-CN"/>
        </w:rPr>
        <w:t>均用序号表示</w:t>
      </w:r>
      <w:r>
        <w:rPr>
          <w:color w:val="000000"/>
          <w:lang w:eastAsia="zh-CN"/>
        </w:rPr>
        <w:t>)</w:t>
      </w:r>
      <w:r>
        <w:rPr>
          <w:color w:val="000000"/>
          <w:lang w:eastAsia="zh-CN"/>
        </w:rPr>
        <w:t>。</w:t>
      </w:r>
    </w:p>
    <w:p w:rsidR="00187E9D">
      <w:pPr>
        <w:spacing w:after="0"/>
        <w:rPr>
          <w:lang w:eastAsia="zh-CN"/>
        </w:rPr>
      </w:pPr>
      <w:r>
        <w:rPr>
          <w:color w:val="000000"/>
          <w:lang w:eastAsia="zh-CN"/>
        </w:rPr>
        <w:t>21.</w:t>
      </w:r>
      <w:r>
        <w:rPr>
          <w:color w:val="000000"/>
          <w:lang w:eastAsia="zh-CN"/>
        </w:rPr>
        <w:t>周期表中</w:t>
      </w:r>
      <w:r>
        <w:rPr>
          <w:color w:val="000000"/>
          <w:lang w:eastAsia="zh-CN"/>
        </w:rPr>
        <w:t>1~3</w:t>
      </w:r>
      <w:r>
        <w:rPr>
          <w:color w:val="000000"/>
          <w:lang w:eastAsia="zh-CN"/>
        </w:rPr>
        <w:t>周期元素的原子结构示意图和</w:t>
      </w:r>
      <w:r>
        <w:rPr>
          <w:color w:val="000000"/>
          <w:lang w:eastAsia="zh-CN"/>
        </w:rPr>
        <w:t>37</w:t>
      </w:r>
      <w:r>
        <w:rPr>
          <w:color w:val="000000"/>
          <w:lang w:eastAsia="zh-CN"/>
        </w:rPr>
        <w:t>号元素铷</w:t>
      </w:r>
      <w:r>
        <w:rPr>
          <w:color w:val="000000"/>
          <w:lang w:eastAsia="zh-CN"/>
        </w:rPr>
        <w:t>(</w:t>
      </w:r>
      <w:r>
        <w:rPr>
          <w:color w:val="000000"/>
          <w:lang w:eastAsia="zh-CN"/>
        </w:rPr>
        <w:t>元素符号为</w:t>
      </w:r>
      <w:r>
        <w:rPr>
          <w:color w:val="000000"/>
          <w:lang w:eastAsia="zh-CN"/>
        </w:rPr>
        <w:t>Rb)</w:t>
      </w:r>
      <w:r>
        <w:rPr>
          <w:color w:val="000000"/>
          <w:lang w:eastAsia="zh-CN"/>
        </w:rPr>
        <w:t>的原子结构示意图如下：</w:t>
      </w:r>
      <w:r>
        <w:rPr>
          <w:color w:val="000000"/>
          <w:lang w:eastAsia="zh-CN"/>
        </w:rPr>
        <w:t xml:space="preserve">  </w:t>
      </w:r>
    </w:p>
    <w:p w:rsidR="00187E9D">
      <w:pPr>
        <w:spacing w:after="0"/>
      </w:pPr>
      <w:r>
        <w:rPr>
          <w:noProof/>
          <w:lang w:eastAsia="zh-CN"/>
        </w:rPr>
        <w:drawing>
          <wp:inline distT="0" distB="0" distL="0" distR="0">
            <wp:extent cx="4001084" cy="1327328"/>
            <wp:effectExtent l="19050" t="0" r="0" b="0"/>
            <wp:docPr id="2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369852" name=""/>
                    <pic:cNvPicPr/>
                  </pic:nvPicPr>
                  <pic:blipFill>
                    <a:blip xmlns:r="http://schemas.openxmlformats.org/officeDocument/2006/relationships" r:embed="rId12"/>
                    <a:stretch>
                      <a:fillRect/>
                    </a:stretch>
                  </pic:blipFill>
                  <pic:spPr>
                    <a:xfrm>
                      <a:off x="0" y="0"/>
                      <a:ext cx="4001084" cy="1327328"/>
                    </a:xfrm>
                    <a:prstGeom prst="rect">
                      <a:avLst/>
                    </a:prstGeom>
                  </pic:spPr>
                </pic:pic>
              </a:graphicData>
            </a:graphic>
          </wp:inline>
        </w:drawing>
      </w:r>
    </w:p>
    <w:p w:rsidR="00187E9D">
      <w:pPr>
        <w:spacing w:after="0"/>
      </w:pPr>
      <w:r>
        <w:rPr>
          <w:noProof/>
          <w:lang w:eastAsia="zh-CN"/>
        </w:rPr>
        <w:drawing>
          <wp:inline distT="0" distB="0" distL="0" distR="0">
            <wp:extent cx="1088606" cy="735279"/>
            <wp:effectExtent l="19050" t="0" r="0" b="0"/>
            <wp:docPr id="2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2391" name=""/>
                    <pic:cNvPicPr/>
                  </pic:nvPicPr>
                  <pic:blipFill>
                    <a:blip xmlns:r="http://schemas.openxmlformats.org/officeDocument/2006/relationships" r:embed="rId13"/>
                    <a:stretch>
                      <a:fillRect/>
                    </a:stretch>
                  </pic:blipFill>
                  <pic:spPr>
                    <a:xfrm>
                      <a:off x="0" y="0"/>
                      <a:ext cx="1088606" cy="735279"/>
                    </a:xfrm>
                    <a:prstGeom prst="rect">
                      <a:avLst/>
                    </a:prstGeom>
                  </pic:spPr>
                </pic:pic>
              </a:graphicData>
            </a:graphic>
          </wp:inline>
        </w:drawing>
      </w:r>
    </w:p>
    <w:p w:rsidR="00187E9D">
      <w:pPr>
        <w:spacing w:after="0"/>
        <w:rPr>
          <w:lang w:eastAsia="zh-CN"/>
        </w:rPr>
      </w:pPr>
      <w:r>
        <w:rPr>
          <w:color w:val="000000"/>
          <w:lang w:eastAsia="zh-CN"/>
        </w:rPr>
        <w:t>（</w:t>
      </w:r>
      <w:r>
        <w:rPr>
          <w:color w:val="000000"/>
          <w:lang w:eastAsia="zh-CN"/>
        </w:rPr>
        <w:t>1</w:t>
      </w:r>
      <w:r>
        <w:rPr>
          <w:color w:val="000000"/>
          <w:lang w:eastAsia="zh-CN"/>
        </w:rPr>
        <w:t>）在第二周期中，各元素原子结构的共同点是</w:t>
      </w:r>
      <w:r>
        <w:rPr>
          <w:color w:val="000000"/>
          <w:lang w:eastAsia="zh-CN"/>
        </w:rPr>
        <w:t>________</w:t>
      </w:r>
      <w:r>
        <w:rPr>
          <w:color w:val="000000"/>
          <w:lang w:eastAsia="zh-CN"/>
        </w:rPr>
        <w:t>；</w:t>
      </w:r>
      <w:r>
        <w:rPr>
          <w:color w:val="000000"/>
          <w:lang w:eastAsia="zh-CN"/>
        </w:rPr>
        <w:t xml:space="preserve">    </w:t>
      </w:r>
    </w:p>
    <w:p w:rsidR="00187E9D">
      <w:pPr>
        <w:spacing w:after="0"/>
        <w:rPr>
          <w:lang w:eastAsia="zh-CN"/>
        </w:rPr>
      </w:pPr>
      <w:r>
        <w:rPr>
          <w:color w:val="000000"/>
          <w:lang w:eastAsia="zh-CN"/>
        </w:rPr>
        <w:t>（</w:t>
      </w:r>
      <w:r>
        <w:rPr>
          <w:color w:val="000000"/>
          <w:lang w:eastAsia="zh-CN"/>
        </w:rPr>
        <w:t>2</w:t>
      </w:r>
      <w:r>
        <w:rPr>
          <w:color w:val="000000"/>
          <w:lang w:eastAsia="zh-CN"/>
        </w:rPr>
        <w:t>）第二、三周期中，各元素原子最外层电子数的变化规律是</w:t>
      </w:r>
      <w:r>
        <w:rPr>
          <w:color w:val="000000"/>
          <w:lang w:eastAsia="zh-CN"/>
        </w:rPr>
        <w:t>________</w:t>
      </w:r>
      <w:r>
        <w:rPr>
          <w:color w:val="000000"/>
          <w:lang w:eastAsia="zh-CN"/>
        </w:rPr>
        <w:t>；</w:t>
      </w:r>
      <w:r>
        <w:rPr>
          <w:color w:val="000000"/>
          <w:lang w:eastAsia="zh-CN"/>
        </w:rPr>
        <w:t xml:space="preserve">    </w:t>
      </w:r>
    </w:p>
    <w:p w:rsidR="00187E9D">
      <w:pPr>
        <w:spacing w:after="0"/>
        <w:rPr>
          <w:lang w:eastAsia="zh-CN"/>
        </w:rPr>
      </w:pPr>
      <w:r>
        <w:rPr>
          <w:color w:val="000000"/>
          <w:lang w:eastAsia="zh-CN"/>
        </w:rPr>
        <w:t>（</w:t>
      </w:r>
      <w:r>
        <w:rPr>
          <w:color w:val="000000"/>
          <w:lang w:eastAsia="zh-CN"/>
        </w:rPr>
        <w:t>3</w:t>
      </w:r>
      <w:r>
        <w:rPr>
          <w:color w:val="000000"/>
          <w:lang w:eastAsia="zh-CN"/>
        </w:rPr>
        <w:t>）第三周期元素中，核外电子排布与</w:t>
      </w:r>
      <w:r>
        <w:rPr>
          <w:color w:val="000000"/>
          <w:lang w:eastAsia="zh-CN"/>
        </w:rPr>
        <w:t>Ar</w:t>
      </w:r>
      <w:r>
        <w:rPr>
          <w:color w:val="000000"/>
          <w:lang w:eastAsia="zh-CN"/>
        </w:rPr>
        <w:t>相同的离子符号是</w:t>
      </w:r>
      <w:r>
        <w:rPr>
          <w:color w:val="000000"/>
          <w:lang w:eastAsia="zh-CN"/>
        </w:rPr>
        <w:t>________(</w:t>
      </w:r>
      <w:r>
        <w:rPr>
          <w:color w:val="000000"/>
          <w:lang w:eastAsia="zh-CN"/>
        </w:rPr>
        <w:t>写一个</w:t>
      </w:r>
      <w:r>
        <w:rPr>
          <w:color w:val="000000"/>
          <w:lang w:eastAsia="zh-CN"/>
        </w:rPr>
        <w:t>)</w:t>
      </w:r>
      <w:r>
        <w:rPr>
          <w:color w:val="000000"/>
          <w:lang w:eastAsia="zh-CN"/>
        </w:rPr>
        <w:t>；</w:t>
      </w:r>
      <w:r>
        <w:rPr>
          <w:color w:val="000000"/>
          <w:lang w:eastAsia="zh-CN"/>
        </w:rPr>
        <w:t xml:space="preserve">    </w:t>
      </w:r>
    </w:p>
    <w:p w:rsidR="00187E9D">
      <w:pPr>
        <w:spacing w:after="0"/>
        <w:rPr>
          <w:lang w:eastAsia="zh-CN"/>
        </w:rPr>
      </w:pPr>
      <w:r>
        <w:rPr>
          <w:color w:val="000000"/>
          <w:lang w:eastAsia="zh-CN"/>
        </w:rPr>
        <w:t>（</w:t>
      </w:r>
      <w:r>
        <w:rPr>
          <w:color w:val="000000"/>
          <w:lang w:eastAsia="zh-CN"/>
        </w:rPr>
        <w:t>4</w:t>
      </w:r>
      <w:r>
        <w:rPr>
          <w:color w:val="000000"/>
          <w:lang w:eastAsia="zh-CN"/>
        </w:rPr>
        <w:t>）铷在元素周期表中位于第</w:t>
      </w:r>
      <w:r>
        <w:rPr>
          <w:color w:val="000000"/>
          <w:lang w:eastAsia="zh-CN"/>
        </w:rPr>
        <w:t>________ </w:t>
      </w:r>
      <w:r>
        <w:rPr>
          <w:color w:val="000000"/>
          <w:lang w:eastAsia="zh-CN"/>
        </w:rPr>
        <w:t>周期，写出铷的氧化物的化学式</w:t>
      </w:r>
      <w:r>
        <w:rPr>
          <w:color w:val="000000"/>
          <w:lang w:eastAsia="zh-CN"/>
        </w:rPr>
        <w:t>________ </w:t>
      </w:r>
      <w:r>
        <w:rPr>
          <w:color w:val="000000"/>
          <w:lang w:eastAsia="zh-CN"/>
        </w:rPr>
        <w:t>。</w:t>
      </w:r>
      <w:r>
        <w:rPr>
          <w:color w:val="000000"/>
          <w:lang w:eastAsia="zh-CN"/>
        </w:rPr>
        <w:t xml:space="preserve">    </w:t>
      </w:r>
    </w:p>
    <w:p w:rsidR="00187E9D">
      <w:pPr>
        <w:spacing w:after="0"/>
        <w:rPr>
          <w:lang w:eastAsia="zh-CN"/>
        </w:rPr>
      </w:pPr>
      <w:r>
        <w:rPr>
          <w:color w:val="000000"/>
          <w:lang w:eastAsia="zh-CN"/>
        </w:rPr>
        <w:t>22.</w:t>
      </w:r>
      <w:r>
        <w:rPr>
          <w:color w:val="000000"/>
          <w:lang w:eastAsia="zh-CN"/>
        </w:rPr>
        <w:t>电解水实验中，在水中加入稀硫酸或氢氧化钠的作用是</w:t>
      </w:r>
      <w:r>
        <w:rPr>
          <w:color w:val="000000"/>
          <w:lang w:eastAsia="zh-CN"/>
        </w:rPr>
        <w:t>________</w:t>
      </w:r>
      <w:r>
        <w:rPr>
          <w:color w:val="000000"/>
          <w:lang w:eastAsia="zh-CN"/>
        </w:rPr>
        <w:t>，其中正极的气体能使带火星的木条</w:t>
      </w:r>
      <w:r>
        <w:rPr>
          <w:color w:val="000000"/>
          <w:lang w:eastAsia="zh-CN"/>
        </w:rPr>
        <w:t>________</w:t>
      </w:r>
      <w:r>
        <w:rPr>
          <w:color w:val="000000"/>
          <w:lang w:eastAsia="zh-CN"/>
        </w:rPr>
        <w:t>，而负极产生的气体遇到燃烧的木条能</w:t>
      </w:r>
      <w:r>
        <w:rPr>
          <w:color w:val="000000"/>
          <w:lang w:eastAsia="zh-CN"/>
        </w:rPr>
        <w:t xml:space="preserve"> ________</w:t>
      </w:r>
      <w:r>
        <w:rPr>
          <w:color w:val="000000"/>
          <w:lang w:eastAsia="zh-CN"/>
        </w:rPr>
        <w:t>。该实验说明了</w:t>
      </w:r>
      <w:r>
        <w:rPr>
          <w:color w:val="000000"/>
          <w:lang w:eastAsia="zh-CN"/>
        </w:rPr>
        <w:t xml:space="preserve"> ________ </w:t>
      </w:r>
      <w:r>
        <w:rPr>
          <w:color w:val="000000"/>
          <w:lang w:eastAsia="zh-CN"/>
        </w:rPr>
        <w:t>。</w:t>
      </w:r>
      <w:r>
        <w:rPr>
          <w:color w:val="000000"/>
          <w:lang w:eastAsia="zh-CN"/>
        </w:rPr>
        <w:t xml:space="preserve">    </w:t>
      </w:r>
    </w:p>
    <w:p w:rsidR="00187E9D">
      <w:pPr>
        <w:spacing w:after="0"/>
        <w:rPr>
          <w:lang w:eastAsia="zh-CN"/>
        </w:rPr>
      </w:pPr>
      <w:r>
        <w:rPr>
          <w:color w:val="000000"/>
          <w:lang w:eastAsia="zh-CN"/>
        </w:rPr>
        <w:t>23.</w:t>
      </w:r>
      <w:r>
        <w:rPr>
          <w:color w:val="000000"/>
          <w:lang w:eastAsia="zh-CN"/>
        </w:rPr>
        <w:t>写出下列反应的化学符号表达式并注明反应基本类型</w:t>
      </w:r>
      <w:r>
        <w:rPr>
          <w:color w:val="000000"/>
          <w:lang w:eastAsia="zh-CN"/>
        </w:rPr>
        <w:t xml:space="preserve">    </w:t>
      </w:r>
    </w:p>
    <w:p w:rsidR="00187E9D">
      <w:pPr>
        <w:spacing w:after="0"/>
        <w:rPr>
          <w:lang w:eastAsia="zh-CN"/>
        </w:rPr>
      </w:pPr>
      <w:r>
        <w:rPr>
          <w:color w:val="000000"/>
          <w:lang w:eastAsia="zh-CN"/>
        </w:rPr>
        <w:t>（</w:t>
      </w:r>
      <w:r>
        <w:rPr>
          <w:color w:val="000000"/>
          <w:lang w:eastAsia="zh-CN"/>
        </w:rPr>
        <w:t>1</w:t>
      </w:r>
      <w:r>
        <w:rPr>
          <w:color w:val="000000"/>
          <w:lang w:eastAsia="zh-CN"/>
        </w:rPr>
        <w:t>）实验室用高锰酸钾制取氧气：</w:t>
      </w:r>
      <w:r>
        <w:rPr>
          <w:color w:val="000000"/>
          <w:lang w:eastAsia="zh-CN"/>
        </w:rPr>
        <w:t>________</w:t>
      </w:r>
      <w:r>
        <w:rPr>
          <w:color w:val="000000"/>
          <w:lang w:eastAsia="zh-CN"/>
        </w:rPr>
        <w:t>，</w:t>
      </w:r>
      <w:r>
        <w:rPr>
          <w:color w:val="000000"/>
          <w:lang w:eastAsia="zh-CN"/>
        </w:rPr>
        <w:t xml:space="preserve"> ________</w:t>
      </w:r>
      <w:r>
        <w:rPr>
          <w:color w:val="000000"/>
          <w:lang w:eastAsia="zh-CN"/>
        </w:rPr>
        <w:t>；</w:t>
      </w:r>
      <w:r>
        <w:rPr>
          <w:color w:val="000000"/>
          <w:lang w:eastAsia="zh-CN"/>
        </w:rPr>
        <w:t xml:space="preserve">    </w:t>
      </w:r>
    </w:p>
    <w:p w:rsidR="00187E9D">
      <w:pPr>
        <w:spacing w:after="0"/>
        <w:rPr>
          <w:lang w:eastAsia="zh-CN"/>
        </w:rPr>
      </w:pPr>
      <w:r>
        <w:rPr>
          <w:color w:val="000000"/>
          <w:lang w:eastAsia="zh-CN"/>
        </w:rPr>
        <w:t>（</w:t>
      </w:r>
      <w:r>
        <w:rPr>
          <w:color w:val="000000"/>
          <w:lang w:eastAsia="zh-CN"/>
        </w:rPr>
        <w:t>2</w:t>
      </w:r>
      <w:r>
        <w:rPr>
          <w:color w:val="000000"/>
          <w:lang w:eastAsia="zh-CN"/>
        </w:rPr>
        <w:t>）电解水：</w:t>
      </w:r>
      <w:r>
        <w:rPr>
          <w:color w:val="000000"/>
          <w:lang w:eastAsia="zh-CN"/>
        </w:rPr>
        <w:t>________</w:t>
      </w:r>
      <w:r>
        <w:rPr>
          <w:color w:val="000000"/>
          <w:lang w:eastAsia="zh-CN"/>
        </w:rPr>
        <w:t>，</w:t>
      </w:r>
      <w:r>
        <w:rPr>
          <w:color w:val="000000"/>
          <w:lang w:eastAsia="zh-CN"/>
        </w:rPr>
        <w:t>________</w:t>
      </w:r>
      <w:r>
        <w:rPr>
          <w:color w:val="000000"/>
          <w:lang w:eastAsia="zh-CN"/>
        </w:rPr>
        <w:t>；</w:t>
      </w:r>
      <w:r>
        <w:rPr>
          <w:color w:val="000000"/>
          <w:lang w:eastAsia="zh-CN"/>
        </w:rPr>
        <w:t xml:space="preserve">  </w:t>
      </w:r>
      <w:r>
        <w:rPr>
          <w:color w:val="000000"/>
          <w:lang w:eastAsia="zh-CN"/>
        </w:rPr>
        <w:t xml:space="preserve">  </w:t>
      </w:r>
    </w:p>
    <w:p w:rsidR="00187E9D">
      <w:pPr>
        <w:spacing w:after="0"/>
        <w:rPr>
          <w:lang w:eastAsia="zh-CN"/>
        </w:rPr>
      </w:pPr>
      <w:r>
        <w:rPr>
          <w:color w:val="000000"/>
          <w:lang w:eastAsia="zh-CN"/>
        </w:rPr>
        <w:t>（</w:t>
      </w:r>
      <w:r>
        <w:rPr>
          <w:color w:val="000000"/>
          <w:lang w:eastAsia="zh-CN"/>
        </w:rPr>
        <w:t>3</w:t>
      </w:r>
      <w:r>
        <w:rPr>
          <w:color w:val="000000"/>
          <w:lang w:eastAsia="zh-CN"/>
        </w:rPr>
        <w:t>）细铁丝在氧气中燃烧：</w:t>
      </w:r>
      <w:r>
        <w:rPr>
          <w:color w:val="000000"/>
          <w:lang w:eastAsia="zh-CN"/>
        </w:rPr>
        <w:t>________</w:t>
      </w:r>
      <w:r>
        <w:rPr>
          <w:color w:val="000000"/>
          <w:lang w:eastAsia="zh-CN"/>
        </w:rPr>
        <w:t>，</w:t>
      </w:r>
      <w:r>
        <w:rPr>
          <w:color w:val="000000"/>
          <w:lang w:eastAsia="zh-CN"/>
        </w:rPr>
        <w:t>________</w:t>
      </w:r>
      <w:r>
        <w:rPr>
          <w:color w:val="000000"/>
          <w:lang w:eastAsia="zh-CN"/>
        </w:rPr>
        <w:t>；</w:t>
      </w:r>
      <w:r>
        <w:rPr>
          <w:color w:val="000000"/>
          <w:lang w:eastAsia="zh-CN"/>
        </w:rPr>
        <w:t xml:space="preserve">    </w:t>
      </w:r>
    </w:p>
    <w:p w:rsidR="00187E9D">
      <w:pPr>
        <w:rPr>
          <w:lang w:eastAsia="zh-CN"/>
        </w:rPr>
      </w:pPr>
      <w:r>
        <w:rPr>
          <w:b/>
          <w:bCs/>
          <w:sz w:val="24"/>
          <w:szCs w:val="24"/>
          <w:lang w:eastAsia="zh-CN"/>
        </w:rPr>
        <w:t>四、实验及探究</w:t>
      </w:r>
      <w:r>
        <w:rPr>
          <w:b/>
          <w:bCs/>
          <w:sz w:val="24"/>
          <w:szCs w:val="24"/>
          <w:lang w:eastAsia="zh-CN"/>
        </w:rPr>
        <w:t>(</w:t>
      </w:r>
      <w:r>
        <w:rPr>
          <w:b/>
          <w:bCs/>
          <w:sz w:val="24"/>
          <w:szCs w:val="24"/>
          <w:lang w:eastAsia="zh-CN"/>
        </w:rPr>
        <w:t>共</w:t>
      </w:r>
      <w:r>
        <w:rPr>
          <w:b/>
          <w:bCs/>
          <w:sz w:val="24"/>
          <w:szCs w:val="24"/>
          <w:lang w:eastAsia="zh-CN"/>
        </w:rPr>
        <w:t>17</w:t>
      </w:r>
      <w:r>
        <w:rPr>
          <w:b/>
          <w:bCs/>
          <w:sz w:val="24"/>
          <w:szCs w:val="24"/>
          <w:lang w:eastAsia="zh-CN"/>
        </w:rPr>
        <w:t>分</w:t>
      </w:r>
      <w:r>
        <w:rPr>
          <w:b/>
          <w:bCs/>
          <w:sz w:val="24"/>
          <w:szCs w:val="24"/>
          <w:lang w:eastAsia="zh-CN"/>
        </w:rPr>
        <w:t>)</w:t>
      </w:r>
    </w:p>
    <w:p w:rsidR="00187E9D">
      <w:pPr>
        <w:spacing w:after="0"/>
        <w:rPr>
          <w:lang w:eastAsia="zh-CN"/>
        </w:rPr>
      </w:pPr>
      <w:r>
        <w:rPr>
          <w:color w:val="000000"/>
          <w:lang w:eastAsia="zh-CN"/>
        </w:rPr>
        <w:t>24.</w:t>
      </w:r>
      <w:r>
        <w:rPr>
          <w:color w:val="000000"/>
          <w:lang w:eastAsia="zh-CN"/>
        </w:rPr>
        <w:t>小明同学将浑浊的河水样品倒入烧杯中，先加入明矾粉末，然后搅拌溶解。静置一段时间后，采用下图所示装置进行过滤。</w:t>
      </w:r>
      <w:r>
        <w:rPr>
          <w:color w:val="000000"/>
          <w:lang w:eastAsia="zh-CN"/>
        </w:rPr>
        <w:t xml:space="preserve">  </w:t>
      </w:r>
    </w:p>
    <w:p w:rsidR="00187E9D">
      <w:pPr>
        <w:spacing w:after="0"/>
      </w:pPr>
      <w:r>
        <w:rPr>
          <w:noProof/>
          <w:lang w:eastAsia="zh-CN"/>
        </w:rPr>
        <w:drawing>
          <wp:inline distT="0" distB="0" distL="0" distR="0">
            <wp:extent cx="706641" cy="878523"/>
            <wp:effectExtent l="19050" t="0" r="0" b="0"/>
            <wp:docPr id="3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027154" name=""/>
                    <pic:cNvPicPr/>
                  </pic:nvPicPr>
                  <pic:blipFill>
                    <a:blip xmlns:r="http://schemas.openxmlformats.org/officeDocument/2006/relationships" r:embed="rId14"/>
                    <a:stretch>
                      <a:fillRect/>
                    </a:stretch>
                  </pic:blipFill>
                  <pic:spPr>
                    <a:xfrm>
                      <a:off x="0" y="0"/>
                      <a:ext cx="706641" cy="878523"/>
                    </a:xfrm>
                    <a:prstGeom prst="rect">
                      <a:avLst/>
                    </a:prstGeom>
                  </pic:spPr>
                </pic:pic>
              </a:graphicData>
            </a:graphic>
          </wp:inline>
        </w:drawing>
      </w:r>
    </w:p>
    <w:p w:rsidR="00187E9D">
      <w:pPr>
        <w:spacing w:after="0"/>
        <w:rPr>
          <w:lang w:eastAsia="zh-CN"/>
        </w:rPr>
      </w:pPr>
      <w:r>
        <w:rPr>
          <w:color w:val="000000"/>
          <w:lang w:eastAsia="zh-CN"/>
        </w:rPr>
        <w:t>请回答：</w:t>
      </w:r>
    </w:p>
    <w:p w:rsidR="00187E9D">
      <w:pPr>
        <w:spacing w:after="0"/>
        <w:rPr>
          <w:lang w:eastAsia="zh-CN"/>
        </w:rPr>
      </w:pPr>
      <w:r>
        <w:rPr>
          <w:color w:val="000000"/>
          <w:lang w:eastAsia="zh-CN"/>
        </w:rPr>
        <w:t>（</w:t>
      </w:r>
      <w:r>
        <w:rPr>
          <w:color w:val="000000"/>
          <w:lang w:eastAsia="zh-CN"/>
        </w:rPr>
        <w:t>1</w:t>
      </w:r>
      <w:r>
        <w:rPr>
          <w:color w:val="000000"/>
          <w:lang w:eastAsia="zh-CN"/>
        </w:rPr>
        <w:t>）写出图标中数字的仪器名称</w:t>
      </w:r>
      <w:r>
        <w:rPr>
          <w:color w:val="000000"/>
          <w:lang w:eastAsia="zh-CN"/>
        </w:rPr>
        <w:t>a________</w:t>
      </w:r>
      <w:r>
        <w:rPr>
          <w:color w:val="000000"/>
          <w:lang w:eastAsia="zh-CN"/>
        </w:rPr>
        <w:t>；</w:t>
      </w:r>
      <w:r>
        <w:rPr>
          <w:color w:val="000000"/>
          <w:lang w:eastAsia="zh-CN"/>
        </w:rPr>
        <w:t>b________</w:t>
      </w:r>
      <w:r>
        <w:rPr>
          <w:color w:val="000000"/>
          <w:lang w:eastAsia="zh-CN"/>
        </w:rPr>
        <w:t>；</w:t>
      </w:r>
      <w:r>
        <w:rPr>
          <w:color w:val="000000"/>
          <w:lang w:eastAsia="zh-CN"/>
        </w:rPr>
        <w:t>c________ </w:t>
      </w:r>
      <w:r>
        <w:rPr>
          <w:color w:val="000000"/>
          <w:lang w:eastAsia="zh-CN"/>
        </w:rPr>
        <w:t>。</w:t>
      </w:r>
      <w:r>
        <w:rPr>
          <w:color w:val="000000"/>
          <w:lang w:eastAsia="zh-CN"/>
        </w:rPr>
        <w:t xml:space="preserve">    </w:t>
      </w:r>
    </w:p>
    <w:p w:rsidR="00187E9D">
      <w:pPr>
        <w:spacing w:after="0"/>
        <w:rPr>
          <w:lang w:eastAsia="zh-CN"/>
        </w:rPr>
      </w:pPr>
      <w:r>
        <w:rPr>
          <w:color w:val="000000"/>
          <w:lang w:eastAsia="zh-CN"/>
        </w:rPr>
        <w:t>（</w:t>
      </w:r>
      <w:r>
        <w:rPr>
          <w:color w:val="000000"/>
          <w:lang w:eastAsia="zh-CN"/>
        </w:rPr>
        <w:t>2</w:t>
      </w:r>
      <w:r>
        <w:rPr>
          <w:color w:val="000000"/>
          <w:lang w:eastAsia="zh-CN"/>
        </w:rPr>
        <w:t>）该装置图中存在着明显错误，请你找出其中的两处错误</w:t>
      </w:r>
      <w:r>
        <w:rPr>
          <w:color w:val="000000"/>
          <w:lang w:eastAsia="zh-CN"/>
        </w:rPr>
        <w:t xml:space="preserve"> ________ </w:t>
      </w:r>
      <w:r>
        <w:rPr>
          <w:color w:val="000000"/>
          <w:lang w:eastAsia="zh-CN"/>
        </w:rPr>
        <w:t>。</w:t>
      </w:r>
      <w:r>
        <w:rPr>
          <w:color w:val="000000"/>
          <w:lang w:eastAsia="zh-CN"/>
        </w:rPr>
        <w:t xml:space="preserve">    </w:t>
      </w:r>
    </w:p>
    <w:p w:rsidR="00187E9D">
      <w:pPr>
        <w:spacing w:after="0"/>
        <w:rPr>
          <w:lang w:eastAsia="zh-CN"/>
        </w:rPr>
      </w:pPr>
      <w:r>
        <w:rPr>
          <w:color w:val="000000"/>
          <w:lang w:eastAsia="zh-CN"/>
        </w:rPr>
        <w:t>（</w:t>
      </w:r>
      <w:r>
        <w:rPr>
          <w:color w:val="000000"/>
          <w:lang w:eastAsia="zh-CN"/>
        </w:rPr>
        <w:t>3</w:t>
      </w:r>
      <w:r>
        <w:rPr>
          <w:color w:val="000000"/>
          <w:lang w:eastAsia="zh-CN"/>
        </w:rPr>
        <w:t>）过滤后观察发现，滤液仍然浑浊，可能的原因是</w:t>
      </w:r>
      <w:r>
        <w:rPr>
          <w:color w:val="000000"/>
          <w:lang w:eastAsia="zh-CN"/>
        </w:rPr>
        <w:t>(</w:t>
      </w:r>
      <w:r>
        <w:rPr>
          <w:color w:val="000000"/>
          <w:lang w:eastAsia="zh-CN"/>
        </w:rPr>
        <w:t>答一条即可</w:t>
      </w:r>
      <w:r>
        <w:rPr>
          <w:color w:val="000000"/>
          <w:lang w:eastAsia="zh-CN"/>
        </w:rPr>
        <w:t>)________</w:t>
      </w:r>
      <w:r>
        <w:rPr>
          <w:color w:val="000000"/>
          <w:lang w:eastAsia="zh-CN"/>
        </w:rPr>
        <w:t>。</w:t>
      </w:r>
      <w:r>
        <w:rPr>
          <w:color w:val="000000"/>
          <w:lang w:eastAsia="zh-CN"/>
        </w:rPr>
        <w:t xml:space="preserve">  </w:t>
      </w:r>
      <w:r>
        <w:rPr>
          <w:color w:val="000000"/>
          <w:lang w:eastAsia="zh-CN"/>
        </w:rPr>
        <w:t xml:space="preserve">  </w:t>
      </w:r>
    </w:p>
    <w:p w:rsidR="00187E9D">
      <w:pPr>
        <w:spacing w:after="0"/>
        <w:rPr>
          <w:lang w:eastAsia="zh-CN"/>
        </w:rPr>
      </w:pPr>
      <w:r>
        <w:rPr>
          <w:color w:val="000000"/>
          <w:lang w:eastAsia="zh-CN"/>
        </w:rPr>
        <w:t>（</w:t>
      </w:r>
      <w:r>
        <w:rPr>
          <w:color w:val="000000"/>
          <w:lang w:eastAsia="zh-CN"/>
        </w:rPr>
        <w:t>4</w:t>
      </w:r>
      <w:r>
        <w:rPr>
          <w:color w:val="000000"/>
          <w:lang w:eastAsia="zh-CN"/>
        </w:rPr>
        <w:t>）改进后过滤，得到了澄清透明的水，他兴奋地宜布：我终于得到了纯水</w:t>
      </w:r>
      <w:r>
        <w:rPr>
          <w:color w:val="000000"/>
          <w:lang w:eastAsia="zh-CN"/>
        </w:rPr>
        <w:t>!</w:t>
      </w:r>
      <w:r>
        <w:rPr>
          <w:color w:val="000000"/>
          <w:lang w:eastAsia="zh-CN"/>
        </w:rPr>
        <w:t>他的说法正确吗</w:t>
      </w:r>
      <w:r>
        <w:rPr>
          <w:color w:val="000000"/>
          <w:lang w:eastAsia="zh-CN"/>
        </w:rPr>
        <w:t>?</w:t>
      </w:r>
      <w:r>
        <w:rPr>
          <w:color w:val="000000"/>
          <w:lang w:eastAsia="zh-CN"/>
        </w:rPr>
        <w:t>为什么</w:t>
      </w:r>
      <w:r>
        <w:rPr>
          <w:color w:val="000000"/>
          <w:lang w:eastAsia="zh-CN"/>
        </w:rPr>
        <w:t>?________ </w:t>
      </w:r>
      <w:r>
        <w:rPr>
          <w:color w:val="000000"/>
          <w:lang w:eastAsia="zh-CN"/>
        </w:rPr>
        <w:t>。</w:t>
      </w:r>
      <w:r>
        <w:rPr>
          <w:color w:val="000000"/>
          <w:lang w:eastAsia="zh-CN"/>
        </w:rPr>
        <w:t xml:space="preserve">    </w:t>
      </w:r>
    </w:p>
    <w:p w:rsidR="00187E9D">
      <w:pPr>
        <w:spacing w:after="0"/>
        <w:rPr>
          <w:lang w:eastAsia="zh-CN"/>
        </w:rPr>
      </w:pPr>
      <w:r>
        <w:rPr>
          <w:color w:val="000000"/>
          <w:lang w:eastAsia="zh-CN"/>
        </w:rPr>
        <w:t>25.</w:t>
      </w:r>
      <w:r>
        <w:rPr>
          <w:color w:val="000000"/>
          <w:lang w:eastAsia="zh-CN"/>
        </w:rPr>
        <w:t>下图是几种实验室制取气体的发生装置和收集装置。</w:t>
      </w:r>
      <w:r>
        <w:rPr>
          <w:color w:val="000000"/>
          <w:lang w:eastAsia="zh-CN"/>
        </w:rPr>
        <w:t xml:space="preserve">  </w:t>
      </w:r>
    </w:p>
    <w:p w:rsidR="00187E9D">
      <w:pPr>
        <w:spacing w:after="0"/>
      </w:pPr>
      <w:r>
        <w:rPr>
          <w:noProof/>
          <w:lang w:eastAsia="zh-CN"/>
        </w:rPr>
        <w:drawing>
          <wp:inline distT="0" distB="0" distL="0" distR="0">
            <wp:extent cx="1632903" cy="1203185"/>
            <wp:effectExtent l="19050" t="0" r="5397" b="0"/>
            <wp:docPr id="3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030738" name=""/>
                    <pic:cNvPicPr/>
                  </pic:nvPicPr>
                  <pic:blipFill>
                    <a:blip xmlns:r="http://schemas.openxmlformats.org/officeDocument/2006/relationships" r:embed="rId15"/>
                    <a:stretch>
                      <a:fillRect/>
                    </a:stretch>
                  </pic:blipFill>
                  <pic:spPr>
                    <a:xfrm>
                      <a:off x="0" y="0"/>
                      <a:ext cx="1632903" cy="1203185"/>
                    </a:xfrm>
                    <a:prstGeom prst="rect">
                      <a:avLst/>
                    </a:prstGeom>
                  </pic:spPr>
                </pic:pic>
              </a:graphicData>
            </a:graphic>
          </wp:inline>
        </w:drawing>
      </w:r>
    </w:p>
    <w:p w:rsidR="00187E9D">
      <w:pPr>
        <w:spacing w:after="0"/>
        <w:rPr>
          <w:lang w:eastAsia="zh-CN"/>
        </w:rPr>
      </w:pPr>
      <w:r>
        <w:rPr>
          <w:color w:val="000000"/>
          <w:lang w:eastAsia="zh-CN"/>
        </w:rPr>
        <w:t>（</w:t>
      </w:r>
      <w:r>
        <w:rPr>
          <w:color w:val="000000"/>
          <w:lang w:eastAsia="zh-CN"/>
        </w:rPr>
        <w:t>1</w:t>
      </w:r>
      <w:r>
        <w:rPr>
          <w:color w:val="000000"/>
          <w:lang w:eastAsia="zh-CN"/>
        </w:rPr>
        <w:t>）实验室用高锰酸钾制取氧气时应选用</w:t>
      </w:r>
      <w:r>
        <w:rPr>
          <w:color w:val="000000"/>
          <w:lang w:eastAsia="zh-CN"/>
        </w:rPr>
        <w:t>________(</w:t>
      </w:r>
      <w:r>
        <w:rPr>
          <w:color w:val="000000"/>
          <w:lang w:eastAsia="zh-CN"/>
        </w:rPr>
        <w:t>填字母标号</w:t>
      </w:r>
      <w:r>
        <w:rPr>
          <w:color w:val="000000"/>
          <w:lang w:eastAsia="zh-CN"/>
        </w:rPr>
        <w:t>)</w:t>
      </w:r>
      <w:r>
        <w:rPr>
          <w:color w:val="000000"/>
          <w:lang w:eastAsia="zh-CN"/>
        </w:rPr>
        <w:t>作气体发生装置；如果用</w:t>
      </w:r>
      <w:r>
        <w:rPr>
          <w:color w:val="000000"/>
          <w:lang w:eastAsia="zh-CN"/>
        </w:rPr>
        <w:t>E</w:t>
      </w:r>
      <w:r>
        <w:rPr>
          <w:color w:val="000000"/>
          <w:lang w:eastAsia="zh-CN"/>
        </w:rPr>
        <w:t>装置收集氧气，那么检验氧气是否集满的方法是</w:t>
      </w:r>
      <w:r>
        <w:rPr>
          <w:color w:val="000000"/>
          <w:lang w:eastAsia="zh-CN"/>
        </w:rPr>
        <w:t>________ </w:t>
      </w:r>
      <w:r>
        <w:rPr>
          <w:color w:val="000000"/>
          <w:lang w:eastAsia="zh-CN"/>
        </w:rPr>
        <w:t>。</w:t>
      </w:r>
      <w:r>
        <w:rPr>
          <w:color w:val="000000"/>
          <w:lang w:eastAsia="zh-CN"/>
        </w:rPr>
        <w:t xml:space="preserve">    </w:t>
      </w:r>
    </w:p>
    <w:p w:rsidR="00187E9D">
      <w:pPr>
        <w:spacing w:after="0"/>
        <w:rPr>
          <w:lang w:eastAsia="zh-CN"/>
        </w:rPr>
      </w:pPr>
      <w:r>
        <w:rPr>
          <w:color w:val="000000"/>
          <w:lang w:eastAsia="zh-CN"/>
        </w:rPr>
        <w:t>（</w:t>
      </w:r>
      <w:r>
        <w:rPr>
          <w:color w:val="000000"/>
          <w:lang w:eastAsia="zh-CN"/>
        </w:rPr>
        <w:t>2</w:t>
      </w:r>
      <w:r>
        <w:rPr>
          <w:color w:val="000000"/>
          <w:lang w:eastAsia="zh-CN"/>
        </w:rPr>
        <w:t>）上述装置中的</w:t>
      </w:r>
      <w:r>
        <w:rPr>
          <w:color w:val="000000"/>
          <w:lang w:eastAsia="zh-CN"/>
        </w:rPr>
        <w:t>A</w:t>
      </w:r>
      <w:r>
        <w:rPr>
          <w:color w:val="000000"/>
          <w:lang w:eastAsia="zh-CN"/>
        </w:rPr>
        <w:t>和</w:t>
      </w:r>
      <w:r>
        <w:rPr>
          <w:color w:val="000000"/>
          <w:lang w:eastAsia="zh-CN"/>
        </w:rPr>
        <w:t>C</w:t>
      </w:r>
      <w:r>
        <w:rPr>
          <w:color w:val="000000"/>
          <w:lang w:eastAsia="zh-CN"/>
        </w:rPr>
        <w:t>组合后，可以用来制取并收集的气体是</w:t>
      </w:r>
      <w:r>
        <w:rPr>
          <w:color w:val="000000"/>
          <w:lang w:eastAsia="zh-CN"/>
        </w:rPr>
        <w:t>________(</w:t>
      </w:r>
      <w:r>
        <w:rPr>
          <w:color w:val="000000"/>
          <w:lang w:eastAsia="zh-CN"/>
        </w:rPr>
        <w:t>任写一种</w:t>
      </w:r>
      <w:r>
        <w:rPr>
          <w:color w:val="000000"/>
          <w:lang w:eastAsia="zh-CN"/>
        </w:rPr>
        <w:t>)</w:t>
      </w:r>
      <w:r>
        <w:rPr>
          <w:color w:val="000000"/>
          <w:lang w:eastAsia="zh-CN"/>
        </w:rPr>
        <w:t>，写出制取该气体化学反应的符号表达式</w:t>
      </w:r>
      <w:r>
        <w:rPr>
          <w:color w:val="000000"/>
          <w:lang w:eastAsia="zh-CN"/>
        </w:rPr>
        <w:t>________ </w:t>
      </w:r>
      <w:r>
        <w:rPr>
          <w:color w:val="000000"/>
          <w:lang w:eastAsia="zh-CN"/>
        </w:rPr>
        <w:t>。</w:t>
      </w:r>
      <w:r>
        <w:rPr>
          <w:color w:val="000000"/>
          <w:lang w:eastAsia="zh-CN"/>
        </w:rPr>
        <w:t xml:space="preserve">    </w:t>
      </w:r>
    </w:p>
    <w:p w:rsidR="00187E9D">
      <w:pPr>
        <w:spacing w:after="0"/>
        <w:rPr>
          <w:lang w:eastAsia="zh-CN"/>
        </w:rPr>
      </w:pPr>
      <w:r>
        <w:rPr>
          <w:color w:val="000000"/>
          <w:lang w:eastAsia="zh-CN"/>
        </w:rPr>
        <w:t>（</w:t>
      </w:r>
      <w:r>
        <w:rPr>
          <w:color w:val="000000"/>
          <w:lang w:eastAsia="zh-CN"/>
        </w:rPr>
        <w:t>3</w:t>
      </w:r>
      <w:r>
        <w:rPr>
          <w:color w:val="000000"/>
          <w:lang w:eastAsia="zh-CN"/>
        </w:rPr>
        <w:t>）如果用</w:t>
      </w:r>
      <w:r>
        <w:rPr>
          <w:color w:val="000000"/>
          <w:lang w:eastAsia="zh-CN"/>
        </w:rPr>
        <w:t>F</w:t>
      </w:r>
      <w:r>
        <w:rPr>
          <w:color w:val="000000"/>
          <w:lang w:eastAsia="zh-CN"/>
        </w:rPr>
        <w:t>装置干燥氧气，则</w:t>
      </w:r>
      <w:r>
        <w:rPr>
          <w:color w:val="000000"/>
          <w:lang w:eastAsia="zh-CN"/>
        </w:rPr>
        <w:t>F</w:t>
      </w:r>
      <w:r>
        <w:rPr>
          <w:color w:val="000000"/>
          <w:lang w:eastAsia="zh-CN"/>
        </w:rPr>
        <w:t>装置中应装入具有吸水性的浓硫酸氧气应从</w:t>
      </w:r>
      <w:r>
        <w:rPr>
          <w:color w:val="000000"/>
          <w:lang w:eastAsia="zh-CN"/>
        </w:rPr>
        <w:t>________ (</w:t>
      </w:r>
      <w:r>
        <w:rPr>
          <w:color w:val="000000"/>
          <w:lang w:eastAsia="zh-CN"/>
        </w:rPr>
        <w:t>填</w:t>
      </w:r>
      <w:r>
        <w:rPr>
          <w:color w:val="000000"/>
          <w:lang w:eastAsia="zh-CN"/>
        </w:rPr>
        <w:t>“a”</w:t>
      </w:r>
      <w:r>
        <w:rPr>
          <w:color w:val="000000"/>
          <w:lang w:eastAsia="zh-CN"/>
        </w:rPr>
        <w:t>或</w:t>
      </w:r>
      <w:r>
        <w:rPr>
          <w:color w:val="000000"/>
          <w:lang w:eastAsia="zh-CN"/>
        </w:rPr>
        <w:t>“b”)</w:t>
      </w:r>
      <w:r>
        <w:rPr>
          <w:color w:val="000000"/>
          <w:lang w:eastAsia="zh-CN"/>
        </w:rPr>
        <w:t>端进入</w:t>
      </w:r>
      <w:r>
        <w:rPr>
          <w:color w:val="000000"/>
          <w:lang w:eastAsia="zh-CN"/>
        </w:rPr>
        <w:t>F</w:t>
      </w:r>
      <w:r>
        <w:rPr>
          <w:color w:val="000000"/>
          <w:lang w:eastAsia="zh-CN"/>
        </w:rPr>
        <w:t>中。</w:t>
      </w:r>
      <w:r>
        <w:rPr>
          <w:color w:val="000000"/>
          <w:lang w:eastAsia="zh-CN"/>
        </w:rPr>
        <w:t xml:space="preserve">    </w:t>
      </w:r>
    </w:p>
    <w:p w:rsidR="00187E9D">
      <w:pPr>
        <w:spacing w:after="0"/>
        <w:rPr>
          <w:lang w:eastAsia="zh-CN"/>
        </w:rPr>
      </w:pPr>
      <w:r>
        <w:rPr>
          <w:color w:val="000000"/>
          <w:lang w:eastAsia="zh-CN"/>
        </w:rPr>
        <w:t>（</w:t>
      </w:r>
      <w:r>
        <w:rPr>
          <w:color w:val="000000"/>
          <w:lang w:eastAsia="zh-CN"/>
        </w:rPr>
        <w:t>4</w:t>
      </w:r>
      <w:r>
        <w:rPr>
          <w:color w:val="000000"/>
          <w:lang w:eastAsia="zh-CN"/>
        </w:rPr>
        <w:t>）</w:t>
      </w:r>
      <w:r>
        <w:rPr>
          <w:color w:val="000000"/>
          <w:lang w:eastAsia="zh-CN"/>
        </w:rPr>
        <w:t>F</w:t>
      </w:r>
      <w:r>
        <w:rPr>
          <w:color w:val="000000"/>
          <w:lang w:eastAsia="zh-CN"/>
        </w:rPr>
        <w:t>装置内装满水时，还可以用于测定不溶于水且不与水反应的气体体积，此时还需要</w:t>
      </w:r>
      <w:r>
        <w:rPr>
          <w:color w:val="000000"/>
          <w:lang w:eastAsia="zh-CN"/>
        </w:rPr>
        <w:t>________  (</w:t>
      </w:r>
      <w:r>
        <w:rPr>
          <w:color w:val="000000"/>
          <w:lang w:eastAsia="zh-CN"/>
        </w:rPr>
        <w:t>填仪器名称</w:t>
      </w:r>
      <w:r>
        <w:rPr>
          <w:color w:val="000000"/>
          <w:lang w:eastAsia="zh-CN"/>
        </w:rPr>
        <w:t>)</w:t>
      </w:r>
      <w:r>
        <w:rPr>
          <w:color w:val="000000"/>
          <w:lang w:eastAsia="zh-CN"/>
        </w:rPr>
        <w:t>，该气体应从</w:t>
      </w:r>
      <w:r>
        <w:rPr>
          <w:color w:val="000000"/>
          <w:lang w:eastAsia="zh-CN"/>
        </w:rPr>
        <w:t>________(</w:t>
      </w:r>
      <w:r>
        <w:rPr>
          <w:color w:val="000000"/>
          <w:lang w:eastAsia="zh-CN"/>
        </w:rPr>
        <w:t>填</w:t>
      </w:r>
      <w:r>
        <w:rPr>
          <w:color w:val="000000"/>
          <w:lang w:eastAsia="zh-CN"/>
        </w:rPr>
        <w:t>“a”</w:t>
      </w:r>
      <w:r>
        <w:rPr>
          <w:color w:val="000000"/>
          <w:lang w:eastAsia="zh-CN"/>
        </w:rPr>
        <w:t>或</w:t>
      </w:r>
      <w:r>
        <w:rPr>
          <w:color w:val="000000"/>
          <w:lang w:eastAsia="zh-CN"/>
        </w:rPr>
        <w:t>“b”)</w:t>
      </w:r>
      <w:r>
        <w:rPr>
          <w:color w:val="000000"/>
          <w:lang w:eastAsia="zh-CN"/>
        </w:rPr>
        <w:t>端进入</w:t>
      </w:r>
      <w:r>
        <w:rPr>
          <w:color w:val="000000"/>
          <w:lang w:eastAsia="zh-CN"/>
        </w:rPr>
        <w:t>F</w:t>
      </w:r>
      <w:r>
        <w:rPr>
          <w:color w:val="000000"/>
          <w:lang w:eastAsia="zh-CN"/>
        </w:rPr>
        <w:t>中。</w:t>
      </w:r>
      <w:r>
        <w:rPr>
          <w:color w:val="000000"/>
          <w:lang w:eastAsia="zh-CN"/>
        </w:rPr>
        <w:t xml:space="preserve">    </w:t>
      </w:r>
    </w:p>
    <w:p w:rsidR="00187E9D">
      <w:pPr>
        <w:rPr>
          <w:lang w:eastAsia="zh-CN"/>
        </w:rPr>
      </w:pPr>
      <w:r>
        <w:rPr>
          <w:b/>
          <w:bCs/>
          <w:sz w:val="24"/>
          <w:szCs w:val="24"/>
          <w:lang w:eastAsia="zh-CN"/>
        </w:rPr>
        <w:t>五、计算题</w:t>
      </w:r>
      <w:r>
        <w:rPr>
          <w:b/>
          <w:bCs/>
          <w:sz w:val="24"/>
          <w:szCs w:val="24"/>
          <w:lang w:eastAsia="zh-CN"/>
        </w:rPr>
        <w:t>(9</w:t>
      </w:r>
      <w:r>
        <w:rPr>
          <w:b/>
          <w:bCs/>
          <w:sz w:val="24"/>
          <w:szCs w:val="24"/>
          <w:lang w:eastAsia="zh-CN"/>
        </w:rPr>
        <w:t>分</w:t>
      </w:r>
      <w:r>
        <w:rPr>
          <w:b/>
          <w:bCs/>
          <w:sz w:val="24"/>
          <w:szCs w:val="24"/>
          <w:lang w:eastAsia="zh-CN"/>
        </w:rPr>
        <w:t>)</w:t>
      </w:r>
    </w:p>
    <w:p w:rsidR="00187E9D">
      <w:pPr>
        <w:spacing w:after="0"/>
        <w:rPr>
          <w:lang w:eastAsia="zh-CN"/>
        </w:rPr>
      </w:pPr>
      <w:r>
        <w:rPr>
          <w:color w:val="000000"/>
          <w:lang w:eastAsia="zh-CN"/>
        </w:rPr>
        <w:t>26.</w:t>
      </w:r>
      <w:r>
        <w:rPr>
          <w:color w:val="000000"/>
          <w:lang w:eastAsia="zh-CN"/>
        </w:rPr>
        <w:t>缺钙能导致儿童发育不良或佝偻病。小明同学从食物中摄入钙元素的量不足，每天需要服用</w:t>
      </w:r>
      <w:r>
        <w:rPr>
          <w:color w:val="000000"/>
          <w:lang w:eastAsia="zh-CN"/>
        </w:rPr>
        <w:t>2</w:t>
      </w:r>
      <w:r>
        <w:rPr>
          <w:color w:val="000000"/>
          <w:lang w:eastAsia="zh-CN"/>
        </w:rPr>
        <w:t>片某种钙片。该钙片标签的部分内容如图所示</w:t>
      </w:r>
      <w:r>
        <w:rPr>
          <w:color w:val="000000"/>
          <w:lang w:eastAsia="zh-CN"/>
        </w:rPr>
        <w:t>(</w:t>
      </w:r>
      <w:r>
        <w:rPr>
          <w:color w:val="000000"/>
          <w:lang w:eastAsia="zh-CN"/>
        </w:rPr>
        <w:t>假设钙片中只有碳酸钙含有钙元素</w:t>
      </w:r>
      <w:r>
        <w:rPr>
          <w:color w:val="000000"/>
          <w:lang w:eastAsia="zh-CN"/>
        </w:rPr>
        <w:t>)</w:t>
      </w:r>
      <w:r>
        <w:rPr>
          <w:color w:val="000000"/>
          <w:lang w:eastAsia="zh-CN"/>
        </w:rPr>
        <w:t>，请计算：</w:t>
      </w:r>
      <w:r>
        <w:rPr>
          <w:color w:val="000000"/>
          <w:lang w:eastAsia="zh-CN"/>
        </w:rPr>
        <w:t>(</w:t>
      </w:r>
      <w:r>
        <w:rPr>
          <w:color w:val="000000"/>
          <w:lang w:eastAsia="zh-CN"/>
        </w:rPr>
        <w:t>写计</w:t>
      </w:r>
      <w:r>
        <w:rPr>
          <w:color w:val="000000"/>
          <w:lang w:eastAsia="zh-CN"/>
        </w:rPr>
        <w:t>算过程</w:t>
      </w:r>
      <w:r>
        <w:rPr>
          <w:color w:val="000000"/>
          <w:lang w:eastAsia="zh-CN"/>
        </w:rPr>
        <w:t xml:space="preserve">)  </w:t>
      </w:r>
    </w:p>
    <w:p w:rsidR="00187E9D">
      <w:pPr>
        <w:spacing w:after="0"/>
      </w:pPr>
      <w:r>
        <w:rPr>
          <w:noProof/>
          <w:lang w:eastAsia="zh-CN"/>
        </w:rPr>
        <w:drawing>
          <wp:inline distT="0" distB="0" distL="0" distR="0">
            <wp:extent cx="1422819" cy="888073"/>
            <wp:effectExtent l="19050" t="0" r="5931" b="0"/>
            <wp:docPr id="3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327816" name=""/>
                    <pic:cNvPicPr/>
                  </pic:nvPicPr>
                  <pic:blipFill>
                    <a:blip xmlns:r="http://schemas.openxmlformats.org/officeDocument/2006/relationships" r:embed="rId16"/>
                    <a:stretch>
                      <a:fillRect/>
                    </a:stretch>
                  </pic:blipFill>
                  <pic:spPr>
                    <a:xfrm>
                      <a:off x="0" y="0"/>
                      <a:ext cx="1422819" cy="888073"/>
                    </a:xfrm>
                    <a:prstGeom prst="rect">
                      <a:avLst/>
                    </a:prstGeom>
                  </pic:spPr>
                </pic:pic>
              </a:graphicData>
            </a:graphic>
          </wp:inline>
        </w:drawing>
      </w:r>
    </w:p>
    <w:p w:rsidR="00187E9D">
      <w:pPr>
        <w:spacing w:after="0"/>
        <w:rPr>
          <w:lang w:eastAsia="zh-CN"/>
        </w:rPr>
      </w:pPr>
      <w:r>
        <w:rPr>
          <w:color w:val="000000"/>
          <w:lang w:eastAsia="zh-CN"/>
        </w:rPr>
        <w:t>（</w:t>
      </w:r>
      <w:r>
        <w:rPr>
          <w:color w:val="000000"/>
          <w:lang w:eastAsia="zh-CN"/>
        </w:rPr>
        <w:t>1</w:t>
      </w:r>
      <w:r>
        <w:rPr>
          <w:color w:val="000000"/>
          <w:lang w:eastAsia="zh-CN"/>
        </w:rPr>
        <w:t>）碳酸钙中各元素的质量比；</w:t>
      </w:r>
      <w:r>
        <w:rPr>
          <w:color w:val="000000"/>
          <w:lang w:eastAsia="zh-CN"/>
        </w:rPr>
        <w:t xml:space="preserve">    </w:t>
      </w:r>
    </w:p>
    <w:p w:rsidR="00187E9D">
      <w:pPr>
        <w:spacing w:after="0"/>
        <w:rPr>
          <w:lang w:eastAsia="zh-CN"/>
        </w:rPr>
      </w:pPr>
      <w:r>
        <w:rPr>
          <w:color w:val="000000"/>
          <w:lang w:eastAsia="zh-CN"/>
        </w:rPr>
        <w:t>（</w:t>
      </w:r>
      <w:r>
        <w:rPr>
          <w:color w:val="000000"/>
          <w:lang w:eastAsia="zh-CN"/>
        </w:rPr>
        <w:t>2</w:t>
      </w:r>
      <w:r>
        <w:rPr>
          <w:color w:val="000000"/>
          <w:lang w:eastAsia="zh-CN"/>
        </w:rPr>
        <w:t>）碳酸钙中钙元素的质量分数；</w:t>
      </w:r>
      <w:r>
        <w:rPr>
          <w:color w:val="000000"/>
          <w:lang w:eastAsia="zh-CN"/>
        </w:rPr>
        <w:t xml:space="preserve">    </w:t>
      </w:r>
    </w:p>
    <w:p w:rsidR="00187E9D">
      <w:pPr>
        <w:spacing w:after="0"/>
        <w:rPr>
          <w:lang w:eastAsia="zh-CN"/>
        </w:rPr>
      </w:pPr>
      <w:r>
        <w:rPr>
          <w:color w:val="000000"/>
          <w:lang w:eastAsia="zh-CN"/>
        </w:rPr>
        <w:t>（</w:t>
      </w:r>
      <w:r>
        <w:rPr>
          <w:color w:val="000000"/>
          <w:lang w:eastAsia="zh-CN"/>
        </w:rPr>
        <w:t>3</w:t>
      </w:r>
      <w:r>
        <w:rPr>
          <w:color w:val="000000"/>
          <w:lang w:eastAsia="zh-CN"/>
        </w:rPr>
        <w:t>）小明同学每天从钙片中摄入钙元素的质量；</w:t>
      </w:r>
      <w:r>
        <w:rPr>
          <w:color w:val="000000"/>
          <w:lang w:eastAsia="zh-CN"/>
        </w:rPr>
        <w:t xml:space="preserve">    </w:t>
      </w:r>
    </w:p>
    <w:p w:rsidR="00187E9D">
      <w:pPr>
        <w:rPr>
          <w:lang w:eastAsia="zh-CN"/>
        </w:rPr>
      </w:pPr>
      <w:r>
        <w:rPr>
          <w:lang w:eastAsia="zh-CN"/>
        </w:rPr>
        <w:br w:type="page"/>
      </w:r>
    </w:p>
    <w:p w:rsidR="00187E9D">
      <w:pPr>
        <w:jc w:val="center"/>
        <w:rPr>
          <w:lang w:eastAsia="zh-CN"/>
        </w:rPr>
      </w:pPr>
      <w:r>
        <w:rPr>
          <w:b/>
          <w:bCs/>
          <w:sz w:val="28"/>
          <w:szCs w:val="28"/>
          <w:lang w:eastAsia="zh-CN"/>
        </w:rPr>
        <w:t>答案解析部分</w:t>
      </w:r>
    </w:p>
    <w:p w:rsidR="00187E9D">
      <w:pPr>
        <w:rPr>
          <w:lang w:eastAsia="zh-CN"/>
        </w:rPr>
      </w:pPr>
      <w:r>
        <w:rPr>
          <w:lang w:eastAsia="zh-CN"/>
        </w:rPr>
        <w:t>一、选择题</w:t>
      </w:r>
      <w:r>
        <w:rPr>
          <w:lang w:eastAsia="zh-CN"/>
        </w:rPr>
        <w:t>(</w:t>
      </w:r>
      <w:r>
        <w:rPr>
          <w:lang w:eastAsia="zh-CN"/>
        </w:rPr>
        <w:t>每小题只有一个正确选项，每小题</w:t>
      </w:r>
      <w:r>
        <w:rPr>
          <w:lang w:eastAsia="zh-CN"/>
        </w:rPr>
        <w:t>2</w:t>
      </w:r>
      <w:r>
        <w:rPr>
          <w:lang w:eastAsia="zh-CN"/>
        </w:rPr>
        <w:t>分，共</w:t>
      </w:r>
      <w:r>
        <w:rPr>
          <w:lang w:eastAsia="zh-CN"/>
        </w:rPr>
        <w:t>28</w:t>
      </w:r>
      <w:r>
        <w:rPr>
          <w:lang w:eastAsia="zh-CN"/>
        </w:rPr>
        <w:t>分</w:t>
      </w:r>
      <w:r>
        <w:rPr>
          <w:lang w:eastAsia="zh-CN"/>
        </w:rPr>
        <w:t xml:space="preserve">)  </w:t>
      </w:r>
    </w:p>
    <w:p w:rsidR="00187E9D">
      <w:pPr>
        <w:spacing w:after="0"/>
        <w:rPr>
          <w:lang w:eastAsia="zh-CN"/>
        </w:rPr>
      </w:pPr>
      <w:r>
        <w:rPr>
          <w:color w:val="000000"/>
          <w:lang w:eastAsia="zh-CN"/>
        </w:rPr>
        <w:t>1.</w:t>
      </w:r>
      <w:r>
        <w:rPr>
          <w:color w:val="0000FF"/>
          <w:lang w:eastAsia="zh-CN"/>
        </w:rPr>
        <w:t>【答案】</w:t>
      </w:r>
      <w:r>
        <w:rPr>
          <w:color w:val="000000"/>
          <w:lang w:eastAsia="zh-CN"/>
        </w:rPr>
        <w:t xml:space="preserve"> A   </w:t>
      </w:r>
    </w:p>
    <w:p w:rsidR="00187E9D">
      <w:pPr>
        <w:spacing w:after="0"/>
        <w:rPr>
          <w:lang w:eastAsia="zh-CN"/>
        </w:rPr>
      </w:pPr>
      <w:r>
        <w:rPr>
          <w:color w:val="0000FF"/>
          <w:lang w:eastAsia="zh-CN"/>
        </w:rPr>
        <w:t>【考点】</w:t>
      </w:r>
      <w:r>
        <w:rPr>
          <w:color w:val="000000"/>
          <w:lang w:eastAsia="zh-CN"/>
        </w:rPr>
        <w:t>物理变化、化学变化的特点及其判别</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冰雪融化没有新物质生成，属于物理变化，符合题意；</w:t>
      </w:r>
      <w:r>
        <w:rPr>
          <w:color w:val="000000"/>
          <w:lang w:eastAsia="zh-CN"/>
        </w:rPr>
        <w:t xml:space="preserve"> </w:t>
      </w:r>
    </w:p>
    <w:p w:rsidR="00187E9D">
      <w:pPr>
        <w:spacing w:after="0"/>
        <w:rPr>
          <w:lang w:eastAsia="zh-CN"/>
        </w:rPr>
      </w:pPr>
      <w:r>
        <w:rPr>
          <w:color w:val="000000"/>
          <w:lang w:eastAsia="zh-CN"/>
        </w:rPr>
        <w:t>B.</w:t>
      </w:r>
      <w:r>
        <w:rPr>
          <w:color w:val="000000"/>
          <w:lang w:eastAsia="zh-CN"/>
        </w:rPr>
        <w:t>牛奶变酸有新物质生成，属于化学变化，不符合题意；</w:t>
      </w:r>
    </w:p>
    <w:p w:rsidR="00187E9D">
      <w:pPr>
        <w:spacing w:after="0"/>
        <w:rPr>
          <w:lang w:eastAsia="zh-CN"/>
        </w:rPr>
      </w:pPr>
      <w:r>
        <w:rPr>
          <w:color w:val="000000"/>
          <w:lang w:eastAsia="zh-CN"/>
        </w:rPr>
        <w:t xml:space="preserve">C. </w:t>
      </w:r>
      <w:r>
        <w:rPr>
          <w:color w:val="000000"/>
          <w:lang w:eastAsia="zh-CN"/>
        </w:rPr>
        <w:t>植物的光合作用有新物质生成，</w:t>
      </w:r>
      <w:r>
        <w:rPr>
          <w:color w:val="000000"/>
          <w:lang w:eastAsia="zh-CN"/>
        </w:rPr>
        <w:t xml:space="preserve"> </w:t>
      </w:r>
      <w:r>
        <w:rPr>
          <w:color w:val="000000"/>
          <w:lang w:eastAsia="zh-CN"/>
        </w:rPr>
        <w:t>属于化学变化，不符合题意；</w:t>
      </w:r>
    </w:p>
    <w:p w:rsidR="00187E9D">
      <w:pPr>
        <w:spacing w:after="0"/>
        <w:rPr>
          <w:lang w:eastAsia="zh-CN"/>
        </w:rPr>
      </w:pPr>
      <w:r>
        <w:rPr>
          <w:color w:val="000000"/>
          <w:lang w:eastAsia="zh-CN"/>
        </w:rPr>
        <w:t>D.</w:t>
      </w:r>
      <w:r>
        <w:rPr>
          <w:color w:val="000000"/>
          <w:lang w:eastAsia="zh-CN"/>
        </w:rPr>
        <w:t>酒精燃烧有新物质生成，属于化学变化，不符合题意；</w:t>
      </w:r>
    </w:p>
    <w:p w:rsidR="00187E9D">
      <w:pPr>
        <w:spacing w:after="0"/>
        <w:rPr>
          <w:lang w:eastAsia="zh-CN"/>
        </w:rPr>
      </w:pPr>
      <w:r>
        <w:rPr>
          <w:color w:val="000000"/>
          <w:lang w:eastAsia="zh-CN"/>
        </w:rPr>
        <w:t>故答案为：</w:t>
      </w:r>
      <w:r>
        <w:rPr>
          <w:color w:val="000000"/>
          <w:lang w:eastAsia="zh-CN"/>
        </w:rPr>
        <w:t>A</w:t>
      </w:r>
    </w:p>
    <w:p w:rsidR="00187E9D">
      <w:pPr>
        <w:spacing w:after="0"/>
        <w:rPr>
          <w:lang w:eastAsia="zh-CN"/>
        </w:rPr>
      </w:pPr>
      <w:r>
        <w:rPr>
          <w:color w:val="000000"/>
          <w:lang w:eastAsia="zh-CN"/>
        </w:rPr>
        <w:t>【分析】根据化学变化物理变化的特点分析，化学变化有新物质生成，物理变化没有新物质生成，判断变化种类就是看变化后有没有新物质生成。</w:t>
      </w:r>
    </w:p>
    <w:p w:rsidR="00187E9D">
      <w:pPr>
        <w:spacing w:after="0"/>
        <w:rPr>
          <w:lang w:eastAsia="zh-CN"/>
        </w:rPr>
      </w:pPr>
      <w:r>
        <w:rPr>
          <w:color w:val="000000"/>
          <w:lang w:eastAsia="zh-CN"/>
        </w:rPr>
        <w:t>2.</w:t>
      </w:r>
      <w:r>
        <w:rPr>
          <w:color w:val="0000FF"/>
          <w:lang w:eastAsia="zh-CN"/>
        </w:rPr>
        <w:t>【答案】</w:t>
      </w:r>
      <w:r>
        <w:rPr>
          <w:color w:val="000000"/>
          <w:lang w:eastAsia="zh-CN"/>
        </w:rPr>
        <w:t xml:space="preserve"> B   </w:t>
      </w:r>
    </w:p>
    <w:p w:rsidR="00187E9D">
      <w:pPr>
        <w:spacing w:after="0"/>
        <w:rPr>
          <w:lang w:eastAsia="zh-CN"/>
        </w:rPr>
      </w:pPr>
      <w:r>
        <w:rPr>
          <w:color w:val="0000FF"/>
          <w:lang w:eastAsia="zh-CN"/>
        </w:rPr>
        <w:t>【考点】</w:t>
      </w:r>
      <w:r>
        <w:rPr>
          <w:color w:val="000000"/>
          <w:lang w:eastAsia="zh-CN"/>
        </w:rPr>
        <w:t>元素的概念</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 xml:space="preserve"> </w:t>
      </w:r>
      <w:r>
        <w:rPr>
          <w:color w:val="000000"/>
          <w:lang w:eastAsia="zh-CN"/>
        </w:rPr>
        <w:t>儿童缺钙会得佝偻病，成年人缺钙会得软骨病，血液中含有少量钙，它对皮肤伤口血液的凝固起着重要作用；人体缺碘会引起甲状腺肿大。这里的</w:t>
      </w:r>
      <w:r>
        <w:rPr>
          <w:color w:val="000000"/>
          <w:lang w:eastAsia="zh-CN"/>
        </w:rPr>
        <w:t>“</w:t>
      </w:r>
      <w:r>
        <w:rPr>
          <w:color w:val="000000"/>
          <w:lang w:eastAsia="zh-CN"/>
        </w:rPr>
        <w:t>钙</w:t>
      </w:r>
      <w:r>
        <w:rPr>
          <w:color w:val="000000"/>
          <w:lang w:eastAsia="zh-CN"/>
        </w:rPr>
        <w:t>”</w:t>
      </w:r>
      <w:r>
        <w:rPr>
          <w:color w:val="000000"/>
          <w:lang w:eastAsia="zh-CN"/>
        </w:rPr>
        <w:t>．</w:t>
      </w:r>
      <w:r>
        <w:rPr>
          <w:color w:val="000000"/>
          <w:lang w:eastAsia="zh-CN"/>
        </w:rPr>
        <w:t>“</w:t>
      </w:r>
      <w:r>
        <w:rPr>
          <w:color w:val="000000"/>
          <w:lang w:eastAsia="zh-CN"/>
        </w:rPr>
        <w:t>碘</w:t>
      </w:r>
      <w:r>
        <w:rPr>
          <w:color w:val="000000"/>
          <w:lang w:eastAsia="zh-CN"/>
        </w:rPr>
        <w:t>”</w:t>
      </w:r>
      <w:r>
        <w:rPr>
          <w:color w:val="000000"/>
          <w:lang w:eastAsia="zh-CN"/>
        </w:rPr>
        <w:t>是指元素。</w:t>
      </w:r>
      <w:r>
        <w:rPr>
          <w:color w:val="000000"/>
          <w:lang w:eastAsia="zh-CN"/>
        </w:rPr>
        <w:t xml:space="preserve"> </w:t>
      </w:r>
    </w:p>
    <w:p w:rsidR="00187E9D">
      <w:pPr>
        <w:spacing w:after="0"/>
        <w:rPr>
          <w:lang w:eastAsia="zh-CN"/>
        </w:rPr>
      </w:pPr>
      <w:r>
        <w:rPr>
          <w:color w:val="000000"/>
          <w:lang w:eastAsia="zh-CN"/>
        </w:rPr>
        <w:t>故答案为：</w:t>
      </w:r>
      <w:r>
        <w:rPr>
          <w:color w:val="000000"/>
          <w:lang w:eastAsia="zh-CN"/>
        </w:rPr>
        <w:t>B</w:t>
      </w:r>
    </w:p>
    <w:p w:rsidR="00187E9D">
      <w:pPr>
        <w:spacing w:after="0"/>
        <w:rPr>
          <w:lang w:eastAsia="zh-CN"/>
        </w:rPr>
      </w:pPr>
      <w:r>
        <w:rPr>
          <w:color w:val="000000"/>
          <w:lang w:eastAsia="zh-CN"/>
        </w:rPr>
        <w:t>【分析】根据人体所缺钙、碘、铁等指的是元素成分分析。</w:t>
      </w:r>
    </w:p>
    <w:p w:rsidR="00187E9D">
      <w:pPr>
        <w:spacing w:after="0"/>
        <w:rPr>
          <w:lang w:eastAsia="zh-CN"/>
        </w:rPr>
      </w:pPr>
      <w:r>
        <w:rPr>
          <w:color w:val="000000"/>
          <w:lang w:eastAsia="zh-CN"/>
        </w:rPr>
        <w:t>3.</w:t>
      </w:r>
      <w:r>
        <w:rPr>
          <w:color w:val="0000FF"/>
          <w:lang w:eastAsia="zh-CN"/>
        </w:rPr>
        <w:t>【答案】</w:t>
      </w:r>
      <w:r>
        <w:rPr>
          <w:color w:val="000000"/>
          <w:lang w:eastAsia="zh-CN"/>
        </w:rPr>
        <w:t xml:space="preserve"> C  </w:t>
      </w:r>
      <w:r>
        <w:rPr>
          <w:color w:val="000000"/>
          <w:lang w:eastAsia="zh-CN"/>
        </w:rPr>
        <w:t xml:space="preserve"> </w:t>
      </w:r>
    </w:p>
    <w:p w:rsidR="00187E9D">
      <w:pPr>
        <w:spacing w:after="0"/>
        <w:rPr>
          <w:lang w:eastAsia="zh-CN"/>
        </w:rPr>
      </w:pPr>
      <w:r>
        <w:rPr>
          <w:color w:val="0000FF"/>
          <w:lang w:eastAsia="zh-CN"/>
        </w:rPr>
        <w:t>【考点】</w:t>
      </w:r>
      <w:r>
        <w:rPr>
          <w:color w:val="000000"/>
          <w:lang w:eastAsia="zh-CN"/>
        </w:rPr>
        <w:t>氧气与碳、磷、硫、铁等物质的反应现象</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磷在空气中燃烧产生大量白烟，不符合题意；</w:t>
      </w:r>
      <w:r>
        <w:rPr>
          <w:color w:val="000000"/>
          <w:lang w:eastAsia="zh-CN"/>
        </w:rPr>
        <w:t xml:space="preserve"> </w:t>
      </w:r>
    </w:p>
    <w:p w:rsidR="00187E9D">
      <w:pPr>
        <w:spacing w:after="0"/>
        <w:rPr>
          <w:lang w:eastAsia="zh-CN"/>
        </w:rPr>
      </w:pPr>
      <w:r>
        <w:rPr>
          <w:color w:val="000000"/>
          <w:lang w:eastAsia="zh-CN"/>
        </w:rPr>
        <w:t xml:space="preserve">B. </w:t>
      </w:r>
      <w:r>
        <w:rPr>
          <w:color w:val="000000"/>
          <w:lang w:eastAsia="zh-CN"/>
        </w:rPr>
        <w:t>铁丝在空气中不能燃烧，不符合题意；</w:t>
      </w:r>
    </w:p>
    <w:p w:rsidR="00187E9D">
      <w:pPr>
        <w:spacing w:after="0"/>
        <w:rPr>
          <w:lang w:eastAsia="zh-CN"/>
        </w:rPr>
      </w:pPr>
      <w:r>
        <w:rPr>
          <w:color w:val="000000"/>
          <w:lang w:eastAsia="zh-CN"/>
        </w:rPr>
        <w:t xml:space="preserve">C. </w:t>
      </w:r>
      <w:r>
        <w:rPr>
          <w:color w:val="000000"/>
          <w:lang w:eastAsia="zh-CN"/>
        </w:rPr>
        <w:t>硫磺在空气中燃烧，发出微弱的淡蓝色火焰，符合题意；</w:t>
      </w:r>
    </w:p>
    <w:p w:rsidR="00187E9D">
      <w:pPr>
        <w:spacing w:after="0"/>
        <w:rPr>
          <w:lang w:eastAsia="zh-CN"/>
        </w:rPr>
      </w:pPr>
      <w:r>
        <w:rPr>
          <w:color w:val="000000"/>
          <w:lang w:eastAsia="zh-CN"/>
        </w:rPr>
        <w:t xml:space="preserve">D. </w:t>
      </w:r>
      <w:r>
        <w:rPr>
          <w:color w:val="000000"/>
          <w:lang w:eastAsia="zh-CN"/>
        </w:rPr>
        <w:t>氢气在氧气中燃烧，发出淡蓝色火焰，不符合题意；</w:t>
      </w:r>
    </w:p>
    <w:p w:rsidR="00187E9D">
      <w:pPr>
        <w:spacing w:after="0"/>
        <w:rPr>
          <w:lang w:eastAsia="zh-CN"/>
        </w:rPr>
      </w:pPr>
      <w:r>
        <w:rPr>
          <w:color w:val="000000"/>
          <w:lang w:eastAsia="zh-CN"/>
        </w:rPr>
        <w:t>故答案为：</w:t>
      </w:r>
      <w:r>
        <w:rPr>
          <w:color w:val="000000"/>
          <w:lang w:eastAsia="zh-CN"/>
        </w:rPr>
        <w:t>C</w:t>
      </w:r>
    </w:p>
    <w:p w:rsidR="00187E9D">
      <w:pPr>
        <w:spacing w:after="0"/>
        <w:rPr>
          <w:lang w:eastAsia="zh-CN"/>
        </w:rPr>
      </w:pPr>
      <w:r>
        <w:rPr>
          <w:color w:val="000000"/>
          <w:lang w:eastAsia="zh-CN"/>
        </w:rPr>
        <w:t>【分析】根据物质在氧气或空气中燃烧的现象分析，在描述现象时要注意语言的准确及严密，如烟与雾的区别，光和火焰的区别，如涉及生成物名称的为结论不属于现象描述等。</w:t>
      </w:r>
    </w:p>
    <w:p w:rsidR="00187E9D">
      <w:pPr>
        <w:spacing w:after="0"/>
        <w:rPr>
          <w:lang w:eastAsia="zh-CN"/>
        </w:rPr>
      </w:pPr>
      <w:r>
        <w:rPr>
          <w:color w:val="000000"/>
          <w:lang w:eastAsia="zh-CN"/>
        </w:rPr>
        <w:t>4.</w:t>
      </w:r>
      <w:r>
        <w:rPr>
          <w:color w:val="0000FF"/>
          <w:lang w:eastAsia="zh-CN"/>
        </w:rPr>
        <w:t>【答案】</w:t>
      </w:r>
      <w:r>
        <w:rPr>
          <w:color w:val="000000"/>
          <w:lang w:eastAsia="zh-CN"/>
        </w:rPr>
        <w:t xml:space="preserve"> C   </w:t>
      </w:r>
    </w:p>
    <w:p w:rsidR="00187E9D">
      <w:pPr>
        <w:spacing w:after="0"/>
        <w:rPr>
          <w:lang w:eastAsia="zh-CN"/>
        </w:rPr>
      </w:pPr>
      <w:r>
        <w:rPr>
          <w:color w:val="0000FF"/>
          <w:lang w:eastAsia="zh-CN"/>
        </w:rPr>
        <w:t>【考点】</w:t>
      </w:r>
      <w:r>
        <w:rPr>
          <w:color w:val="000000"/>
          <w:lang w:eastAsia="zh-CN"/>
        </w:rPr>
        <w:t>分子的定义与分子的特性</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【解答】因为分子是不断运动的，所以小明说他和妈妈是被动地吸烟；</w:t>
      </w:r>
      <w:r>
        <w:rPr>
          <w:color w:val="000000"/>
          <w:lang w:eastAsia="zh-CN"/>
        </w:rPr>
        <w:t xml:space="preserve"> </w:t>
      </w:r>
    </w:p>
    <w:p w:rsidR="00187E9D">
      <w:pPr>
        <w:spacing w:after="0"/>
        <w:rPr>
          <w:lang w:eastAsia="zh-CN"/>
        </w:rPr>
      </w:pPr>
      <w:r>
        <w:rPr>
          <w:color w:val="000000"/>
          <w:lang w:eastAsia="zh-CN"/>
        </w:rPr>
        <w:t>故答案为：</w:t>
      </w:r>
      <w:r>
        <w:rPr>
          <w:color w:val="000000"/>
          <w:lang w:eastAsia="zh-CN"/>
        </w:rPr>
        <w:t>C</w:t>
      </w:r>
    </w:p>
    <w:p w:rsidR="00187E9D">
      <w:pPr>
        <w:spacing w:after="0"/>
        <w:rPr>
          <w:lang w:eastAsia="zh-CN"/>
        </w:rPr>
      </w:pPr>
      <w:r>
        <w:rPr>
          <w:color w:val="000000"/>
          <w:lang w:eastAsia="zh-CN"/>
        </w:rPr>
        <w:t>【分析】根据分子是不断运动的分析。</w:t>
      </w:r>
    </w:p>
    <w:p w:rsidR="00187E9D">
      <w:pPr>
        <w:spacing w:after="0"/>
        <w:rPr>
          <w:lang w:eastAsia="zh-CN"/>
        </w:rPr>
      </w:pPr>
      <w:r>
        <w:rPr>
          <w:color w:val="000000"/>
          <w:lang w:eastAsia="zh-CN"/>
        </w:rPr>
        <w:t>5.</w:t>
      </w:r>
      <w:r>
        <w:rPr>
          <w:color w:val="0000FF"/>
          <w:lang w:eastAsia="zh-CN"/>
        </w:rPr>
        <w:t>【答案】</w:t>
      </w:r>
      <w:r>
        <w:rPr>
          <w:color w:val="000000"/>
          <w:lang w:eastAsia="zh-CN"/>
        </w:rPr>
        <w:t xml:space="preserve"> A   </w:t>
      </w:r>
    </w:p>
    <w:p w:rsidR="00187E9D">
      <w:pPr>
        <w:spacing w:after="0"/>
        <w:rPr>
          <w:lang w:eastAsia="zh-CN"/>
        </w:rPr>
      </w:pPr>
      <w:r>
        <w:rPr>
          <w:color w:val="0000FF"/>
          <w:lang w:eastAsia="zh-CN"/>
        </w:rPr>
        <w:t>【考点】</w:t>
      </w:r>
      <w:r>
        <w:rPr>
          <w:color w:val="000000"/>
          <w:lang w:eastAsia="zh-CN"/>
        </w:rPr>
        <w:t>催化剂的特点与催化作用</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使用催化剂不能改变生成物的量．由于催化剂就是改变反应速率，所以不会改变生成物的量；故</w:t>
      </w:r>
      <w:r>
        <w:rPr>
          <w:color w:val="000000"/>
          <w:lang w:eastAsia="zh-CN"/>
        </w:rPr>
        <w:t>A</w:t>
      </w:r>
      <w:r>
        <w:rPr>
          <w:color w:val="000000"/>
          <w:lang w:eastAsia="zh-CN"/>
        </w:rPr>
        <w:t>符合题意；</w:t>
      </w:r>
      <w:r>
        <w:rPr>
          <w:color w:val="000000"/>
          <w:lang w:eastAsia="zh-CN"/>
        </w:rPr>
        <w:t xml:space="preserve"> </w:t>
      </w:r>
    </w:p>
    <w:p w:rsidR="00187E9D">
      <w:pPr>
        <w:spacing w:after="0"/>
        <w:rPr>
          <w:lang w:eastAsia="zh-CN"/>
        </w:rPr>
      </w:pPr>
      <w:r>
        <w:rPr>
          <w:color w:val="000000"/>
          <w:lang w:eastAsia="zh-CN"/>
        </w:rPr>
        <w:t>B.</w:t>
      </w:r>
      <w:r>
        <w:rPr>
          <w:color w:val="000000"/>
          <w:lang w:eastAsia="zh-CN"/>
        </w:rPr>
        <w:t>加入催化剂化学反应速率一定加快．催化剂对速率的改变有加快也可以减慢，需要根据需要来选择；故</w:t>
      </w:r>
      <w:r>
        <w:rPr>
          <w:color w:val="000000"/>
          <w:lang w:eastAsia="zh-CN"/>
        </w:rPr>
        <w:t>B</w:t>
      </w:r>
      <w:r>
        <w:rPr>
          <w:color w:val="000000"/>
          <w:lang w:eastAsia="zh-CN"/>
        </w:rPr>
        <w:t>不符合题意；</w:t>
      </w:r>
    </w:p>
    <w:p w:rsidR="00187E9D">
      <w:pPr>
        <w:spacing w:after="0"/>
        <w:rPr>
          <w:lang w:eastAsia="zh-CN"/>
        </w:rPr>
      </w:pPr>
      <w:r>
        <w:rPr>
          <w:color w:val="000000"/>
          <w:lang w:eastAsia="zh-CN"/>
        </w:rPr>
        <w:t>C.</w:t>
      </w:r>
      <w:r>
        <w:rPr>
          <w:color w:val="000000"/>
          <w:lang w:eastAsia="zh-CN"/>
        </w:rPr>
        <w:t>有许多化学反应不需要催化剂就能进行，二氧化锰也不是只做催化剂用的，又是可做反应物；故</w:t>
      </w:r>
      <w:r>
        <w:rPr>
          <w:color w:val="000000"/>
          <w:lang w:eastAsia="zh-CN"/>
        </w:rPr>
        <w:t>C</w:t>
      </w:r>
      <w:r>
        <w:rPr>
          <w:color w:val="000000"/>
          <w:lang w:eastAsia="zh-CN"/>
        </w:rPr>
        <w:t>不符合题意；</w:t>
      </w:r>
    </w:p>
    <w:p w:rsidR="00187E9D">
      <w:pPr>
        <w:spacing w:after="0"/>
        <w:rPr>
          <w:lang w:eastAsia="zh-CN"/>
        </w:rPr>
      </w:pPr>
      <w:r>
        <w:rPr>
          <w:color w:val="000000"/>
          <w:lang w:eastAsia="zh-CN"/>
        </w:rPr>
        <w:t>D.</w:t>
      </w:r>
      <w:r>
        <w:rPr>
          <w:color w:val="000000"/>
          <w:lang w:eastAsia="zh-CN"/>
        </w:rPr>
        <w:t>没有催化剂就不能进行化学反应．催化剂改变的是能够发生的反应的速率，而不能改变能否反应的事实；故</w:t>
      </w:r>
      <w:r>
        <w:rPr>
          <w:color w:val="000000"/>
          <w:lang w:eastAsia="zh-CN"/>
        </w:rPr>
        <w:t>D</w:t>
      </w:r>
      <w:r>
        <w:rPr>
          <w:color w:val="000000"/>
          <w:lang w:eastAsia="zh-CN"/>
        </w:rPr>
        <w:t>不符合题意．</w:t>
      </w:r>
    </w:p>
    <w:p w:rsidR="00187E9D">
      <w:pPr>
        <w:spacing w:after="0"/>
        <w:rPr>
          <w:lang w:eastAsia="zh-CN"/>
        </w:rPr>
      </w:pPr>
      <w:r>
        <w:rPr>
          <w:color w:val="000000"/>
          <w:lang w:eastAsia="zh-CN"/>
        </w:rPr>
        <w:t>故答案为：</w:t>
      </w:r>
      <w:r>
        <w:rPr>
          <w:color w:val="000000"/>
          <w:lang w:eastAsia="zh-CN"/>
        </w:rPr>
        <w:t>A</w:t>
      </w:r>
      <w:r>
        <w:rPr>
          <w:color w:val="000000"/>
          <w:lang w:eastAsia="zh-CN"/>
        </w:rPr>
        <w:t>。</w:t>
      </w:r>
    </w:p>
    <w:p w:rsidR="00187E9D">
      <w:pPr>
        <w:spacing w:after="0"/>
        <w:rPr>
          <w:lang w:eastAsia="zh-CN"/>
        </w:rPr>
      </w:pPr>
      <w:r>
        <w:rPr>
          <w:lang w:eastAsia="zh-CN"/>
        </w:rPr>
        <w:br/>
      </w:r>
      <w:r>
        <w:rPr>
          <w:color w:val="000000"/>
          <w:lang w:eastAsia="zh-CN"/>
        </w:rPr>
        <w:t xml:space="preserve"> </w:t>
      </w:r>
      <w:r>
        <w:rPr>
          <w:color w:val="000000"/>
          <w:lang w:eastAsia="zh-CN"/>
        </w:rPr>
        <w:t>【分析】催化剂的特点是：一变，二不变。</w:t>
      </w:r>
      <w:r>
        <w:rPr>
          <w:lang w:eastAsia="zh-CN"/>
        </w:rPr>
        <w:br/>
      </w:r>
      <w:r>
        <w:rPr>
          <w:color w:val="000000"/>
          <w:lang w:eastAsia="zh-CN"/>
        </w:rPr>
        <w:t xml:space="preserve"> </w:t>
      </w:r>
      <w:r>
        <w:rPr>
          <w:color w:val="000000"/>
          <w:lang w:eastAsia="zh-CN"/>
        </w:rPr>
        <w:t>一变是指改变反应速度；</w:t>
      </w:r>
      <w:r>
        <w:rPr>
          <w:lang w:eastAsia="zh-CN"/>
        </w:rPr>
        <w:br/>
      </w:r>
      <w:r>
        <w:rPr>
          <w:color w:val="000000"/>
          <w:lang w:eastAsia="zh-CN"/>
        </w:rPr>
        <w:t xml:space="preserve"> </w:t>
      </w:r>
      <w:r>
        <w:rPr>
          <w:color w:val="000000"/>
          <w:lang w:eastAsia="zh-CN"/>
        </w:rPr>
        <w:t>二不变是指反应前后化学性质和质量不变。</w:t>
      </w:r>
    </w:p>
    <w:p w:rsidR="00187E9D">
      <w:pPr>
        <w:spacing w:after="0"/>
        <w:rPr>
          <w:lang w:eastAsia="zh-CN"/>
        </w:rPr>
      </w:pPr>
      <w:r>
        <w:rPr>
          <w:color w:val="000000"/>
          <w:lang w:eastAsia="zh-CN"/>
        </w:rPr>
        <w:t>6.</w:t>
      </w:r>
      <w:r>
        <w:rPr>
          <w:color w:val="0000FF"/>
          <w:lang w:eastAsia="zh-CN"/>
        </w:rPr>
        <w:t>【答案】</w:t>
      </w:r>
      <w:r>
        <w:rPr>
          <w:color w:val="000000"/>
          <w:lang w:eastAsia="zh-CN"/>
        </w:rPr>
        <w:t xml:space="preserve"> D   </w:t>
      </w:r>
    </w:p>
    <w:p w:rsidR="00187E9D">
      <w:pPr>
        <w:spacing w:after="0"/>
        <w:rPr>
          <w:lang w:eastAsia="zh-CN"/>
        </w:rPr>
      </w:pPr>
      <w:r>
        <w:rPr>
          <w:color w:val="0000FF"/>
          <w:lang w:eastAsia="zh-CN"/>
        </w:rPr>
        <w:t>【考点】</w:t>
      </w:r>
      <w:r>
        <w:rPr>
          <w:color w:val="000000"/>
          <w:lang w:eastAsia="zh-CN"/>
        </w:rPr>
        <w:t>原子的定义与构成</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【解答】解：</w:t>
      </w:r>
      <w:r>
        <w:rPr>
          <w:color w:val="000000"/>
          <w:lang w:eastAsia="zh-CN"/>
        </w:rPr>
        <w:t>A</w:t>
      </w:r>
      <w:r>
        <w:rPr>
          <w:color w:val="000000"/>
          <w:lang w:eastAsia="zh-CN"/>
        </w:rPr>
        <w:t>、氢原子内有一个质子，一个电子，没有中子，故</w:t>
      </w:r>
      <w:r>
        <w:rPr>
          <w:color w:val="000000"/>
          <w:lang w:eastAsia="zh-CN"/>
        </w:rPr>
        <w:t>A</w:t>
      </w:r>
      <w:r>
        <w:rPr>
          <w:color w:val="000000"/>
          <w:lang w:eastAsia="zh-CN"/>
        </w:rPr>
        <w:t>错；</w:t>
      </w:r>
    </w:p>
    <w:p w:rsidR="00187E9D">
      <w:pPr>
        <w:spacing w:after="0"/>
        <w:rPr>
          <w:lang w:eastAsia="zh-CN"/>
        </w:rPr>
      </w:pPr>
      <w:r>
        <w:rPr>
          <w:color w:val="000000"/>
          <w:lang w:eastAsia="zh-CN"/>
        </w:rPr>
        <w:t>B</w:t>
      </w:r>
      <w:r>
        <w:rPr>
          <w:color w:val="000000"/>
          <w:lang w:eastAsia="zh-CN"/>
        </w:rPr>
        <w:t>、由于原子核所带电量和核外电子所</w:t>
      </w:r>
      <w:r>
        <w:rPr>
          <w:color w:val="000000"/>
          <w:lang w:eastAsia="zh-CN"/>
        </w:rPr>
        <w:t>带电量相等，电性相反，所以整个原子不显电性，故</w:t>
      </w:r>
      <w:r>
        <w:rPr>
          <w:color w:val="000000"/>
          <w:lang w:eastAsia="zh-CN"/>
        </w:rPr>
        <w:t>B</w:t>
      </w:r>
      <w:r>
        <w:rPr>
          <w:color w:val="000000"/>
          <w:lang w:eastAsia="zh-CN"/>
        </w:rPr>
        <w:t>错；</w:t>
      </w:r>
    </w:p>
    <w:p w:rsidR="00187E9D">
      <w:pPr>
        <w:spacing w:after="0"/>
        <w:rPr>
          <w:lang w:eastAsia="zh-CN"/>
        </w:rPr>
      </w:pPr>
      <w:r>
        <w:rPr>
          <w:color w:val="000000"/>
          <w:lang w:eastAsia="zh-CN"/>
        </w:rPr>
        <w:t>C</w:t>
      </w:r>
      <w:r>
        <w:rPr>
          <w:color w:val="000000"/>
          <w:lang w:eastAsia="zh-CN"/>
        </w:rPr>
        <w:t>、相对原子质量的单位是</w:t>
      </w:r>
      <w:r>
        <w:rPr>
          <w:color w:val="000000"/>
          <w:lang w:eastAsia="zh-CN"/>
        </w:rPr>
        <w:t>1</w:t>
      </w:r>
      <w:r>
        <w:rPr>
          <w:color w:val="000000"/>
          <w:lang w:eastAsia="zh-CN"/>
        </w:rPr>
        <w:t>，通常省略不写，故</w:t>
      </w:r>
      <w:r>
        <w:rPr>
          <w:color w:val="000000"/>
          <w:lang w:eastAsia="zh-CN"/>
        </w:rPr>
        <w:t>C</w:t>
      </w:r>
      <w:r>
        <w:rPr>
          <w:color w:val="000000"/>
          <w:lang w:eastAsia="zh-CN"/>
        </w:rPr>
        <w:t>错；</w:t>
      </w:r>
    </w:p>
    <w:p w:rsidR="00187E9D">
      <w:pPr>
        <w:spacing w:after="0"/>
        <w:rPr>
          <w:lang w:eastAsia="zh-CN"/>
        </w:rPr>
      </w:pPr>
      <w:r>
        <w:rPr>
          <w:color w:val="000000"/>
          <w:lang w:eastAsia="zh-CN"/>
        </w:rPr>
        <w:t>D</w:t>
      </w:r>
      <w:r>
        <w:rPr>
          <w:color w:val="000000"/>
          <w:lang w:eastAsia="zh-CN"/>
        </w:rPr>
        <w:t>、由于原子核由质子和中子构成，质子带正电，中子不带电，所以原子核所带的电量与质子所带的电量相同，即在原子里，质子数等于核电荷数，故</w:t>
      </w:r>
      <w:r>
        <w:rPr>
          <w:color w:val="000000"/>
          <w:lang w:eastAsia="zh-CN"/>
        </w:rPr>
        <w:t>D</w:t>
      </w:r>
      <w:r>
        <w:rPr>
          <w:color w:val="000000"/>
          <w:lang w:eastAsia="zh-CN"/>
        </w:rPr>
        <w:t>正确．</w:t>
      </w:r>
    </w:p>
    <w:p w:rsidR="00187E9D">
      <w:pPr>
        <w:spacing w:after="0"/>
        <w:rPr>
          <w:lang w:eastAsia="zh-CN"/>
        </w:rPr>
      </w:pPr>
      <w:r>
        <w:rPr>
          <w:color w:val="000000"/>
          <w:lang w:eastAsia="zh-CN"/>
        </w:rPr>
        <w:t>故选</w:t>
      </w:r>
      <w:r>
        <w:rPr>
          <w:color w:val="000000"/>
          <w:lang w:eastAsia="zh-CN"/>
        </w:rPr>
        <w:t>D</w:t>
      </w:r>
      <w:r>
        <w:rPr>
          <w:color w:val="000000"/>
          <w:lang w:eastAsia="zh-CN"/>
        </w:rPr>
        <w:t>．</w:t>
      </w:r>
    </w:p>
    <w:p w:rsidR="00187E9D">
      <w:pPr>
        <w:spacing w:after="0"/>
        <w:rPr>
          <w:lang w:eastAsia="zh-CN"/>
        </w:rPr>
      </w:pPr>
      <w:r>
        <w:rPr>
          <w:color w:val="000000"/>
          <w:lang w:eastAsia="zh-CN"/>
        </w:rPr>
        <w:t>【分析】</w:t>
      </w:r>
      <w:r>
        <w:rPr>
          <w:color w:val="000000"/>
          <w:lang w:eastAsia="zh-CN"/>
        </w:rPr>
        <w:t>A</w:t>
      </w:r>
      <w:r>
        <w:rPr>
          <w:color w:val="000000"/>
          <w:lang w:eastAsia="zh-CN"/>
        </w:rPr>
        <w:t>、根据氢原子的构成考虑；</w:t>
      </w:r>
      <w:r>
        <w:rPr>
          <w:color w:val="000000"/>
          <w:lang w:eastAsia="zh-CN"/>
        </w:rPr>
        <w:t>B</w:t>
      </w:r>
      <w:r>
        <w:rPr>
          <w:color w:val="000000"/>
          <w:lang w:eastAsia="zh-CN"/>
        </w:rPr>
        <w:t>、根据整个原子不显电性考虑；</w:t>
      </w:r>
      <w:r>
        <w:rPr>
          <w:color w:val="000000"/>
          <w:lang w:eastAsia="zh-CN"/>
        </w:rPr>
        <w:t>C</w:t>
      </w:r>
      <w:r>
        <w:rPr>
          <w:color w:val="000000"/>
          <w:lang w:eastAsia="zh-CN"/>
        </w:rPr>
        <w:t>、根据相对原子质量的单位考虑；</w:t>
      </w:r>
      <w:r>
        <w:rPr>
          <w:color w:val="000000"/>
          <w:lang w:eastAsia="zh-CN"/>
        </w:rPr>
        <w:t>D</w:t>
      </w:r>
      <w:r>
        <w:rPr>
          <w:color w:val="000000"/>
          <w:lang w:eastAsia="zh-CN"/>
        </w:rPr>
        <w:t>、根据质子数与核电荷数的关系考虑．</w:t>
      </w:r>
    </w:p>
    <w:p w:rsidR="00187E9D">
      <w:pPr>
        <w:spacing w:after="0"/>
        <w:rPr>
          <w:lang w:eastAsia="zh-CN"/>
        </w:rPr>
      </w:pPr>
      <w:r>
        <w:rPr>
          <w:color w:val="000000"/>
          <w:lang w:eastAsia="zh-CN"/>
        </w:rPr>
        <w:t>7.</w:t>
      </w:r>
      <w:r>
        <w:rPr>
          <w:color w:val="0000FF"/>
          <w:lang w:eastAsia="zh-CN"/>
        </w:rPr>
        <w:t>【答案】</w:t>
      </w:r>
      <w:r>
        <w:rPr>
          <w:color w:val="000000"/>
          <w:lang w:eastAsia="zh-CN"/>
        </w:rPr>
        <w:t xml:space="preserve"> D   </w:t>
      </w:r>
    </w:p>
    <w:p w:rsidR="00187E9D">
      <w:pPr>
        <w:spacing w:after="0"/>
        <w:rPr>
          <w:lang w:eastAsia="zh-CN"/>
        </w:rPr>
      </w:pPr>
      <w:r>
        <w:rPr>
          <w:color w:val="0000FF"/>
          <w:lang w:eastAsia="zh-CN"/>
        </w:rPr>
        <w:t>【考点】</w:t>
      </w:r>
      <w:r>
        <w:rPr>
          <w:color w:val="000000"/>
          <w:lang w:eastAsia="zh-CN"/>
        </w:rPr>
        <w:t>化合价规律和原则，有关元素化合价的计算</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【解答】解：铁酸钠（</w:t>
      </w:r>
      <w:r>
        <w:rPr>
          <w:color w:val="000000"/>
          <w:lang w:eastAsia="zh-CN"/>
        </w:rPr>
        <w:t>Na</w:t>
      </w:r>
      <w:r>
        <w:rPr>
          <w:color w:val="000000"/>
          <w:vertAlign w:val="subscript"/>
          <w:lang w:eastAsia="zh-CN"/>
        </w:rPr>
        <w:t>2</w:t>
      </w:r>
      <w:r>
        <w:rPr>
          <w:color w:val="000000"/>
          <w:lang w:eastAsia="zh-CN"/>
        </w:rPr>
        <w:t>FeO</w:t>
      </w:r>
      <w:r>
        <w:rPr>
          <w:color w:val="000000"/>
          <w:vertAlign w:val="subscript"/>
          <w:lang w:eastAsia="zh-CN"/>
        </w:rPr>
        <w:t>4</w:t>
      </w:r>
      <w:r>
        <w:rPr>
          <w:color w:val="000000"/>
          <w:lang w:eastAsia="zh-CN"/>
        </w:rPr>
        <w:t>）中</w:t>
      </w:r>
      <w:r>
        <w:rPr>
          <w:color w:val="000000"/>
          <w:lang w:eastAsia="zh-CN"/>
        </w:rPr>
        <w:t>Na</w:t>
      </w:r>
      <w:r>
        <w:rPr>
          <w:color w:val="000000"/>
          <w:lang w:eastAsia="zh-CN"/>
        </w:rPr>
        <w:t>为</w:t>
      </w:r>
      <w:r>
        <w:rPr>
          <w:color w:val="000000"/>
          <w:lang w:eastAsia="zh-CN"/>
        </w:rPr>
        <w:t>+1</w:t>
      </w:r>
      <w:r>
        <w:rPr>
          <w:color w:val="000000"/>
          <w:lang w:eastAsia="zh-CN"/>
        </w:rPr>
        <w:t>价、</w:t>
      </w:r>
      <w:r>
        <w:rPr>
          <w:color w:val="000000"/>
          <w:lang w:eastAsia="zh-CN"/>
        </w:rPr>
        <w:t>O</w:t>
      </w:r>
      <w:r>
        <w:rPr>
          <w:color w:val="000000"/>
          <w:lang w:eastAsia="zh-CN"/>
        </w:rPr>
        <w:t>为﹣</w:t>
      </w:r>
      <w:r>
        <w:rPr>
          <w:color w:val="000000"/>
          <w:lang w:eastAsia="zh-CN"/>
        </w:rPr>
        <w:t>2</w:t>
      </w:r>
      <w:r>
        <w:rPr>
          <w:color w:val="000000"/>
          <w:lang w:eastAsia="zh-CN"/>
        </w:rPr>
        <w:t>价，设</w:t>
      </w:r>
      <w:r>
        <w:rPr>
          <w:color w:val="000000"/>
          <w:lang w:eastAsia="zh-CN"/>
        </w:rPr>
        <w:t>Fe</w:t>
      </w:r>
      <w:r>
        <w:rPr>
          <w:color w:val="000000"/>
          <w:lang w:eastAsia="zh-CN"/>
        </w:rPr>
        <w:t>的化合价为</w:t>
      </w:r>
      <w:r>
        <w:rPr>
          <w:color w:val="000000"/>
          <w:lang w:eastAsia="zh-CN"/>
        </w:rPr>
        <w:t>x</w:t>
      </w:r>
      <w:r>
        <w:rPr>
          <w:color w:val="000000"/>
          <w:lang w:eastAsia="zh-CN"/>
        </w:rPr>
        <w:t>，则：（</w:t>
      </w:r>
      <w:r>
        <w:rPr>
          <w:color w:val="000000"/>
          <w:lang w:eastAsia="zh-CN"/>
        </w:rPr>
        <w:t>+1</w:t>
      </w:r>
      <w:r>
        <w:rPr>
          <w:color w:val="000000"/>
          <w:lang w:eastAsia="zh-CN"/>
        </w:rPr>
        <w:t>）</w:t>
      </w:r>
      <w:r>
        <w:rPr>
          <w:color w:val="000000"/>
          <w:lang w:eastAsia="zh-CN"/>
        </w:rPr>
        <w:t>×2+x+</w:t>
      </w:r>
      <w:r>
        <w:rPr>
          <w:color w:val="000000"/>
          <w:lang w:eastAsia="zh-CN"/>
        </w:rPr>
        <w:t>（﹣</w:t>
      </w:r>
      <w:r>
        <w:rPr>
          <w:color w:val="000000"/>
          <w:lang w:eastAsia="zh-CN"/>
        </w:rPr>
        <w:t>2</w:t>
      </w:r>
      <w:r>
        <w:rPr>
          <w:color w:val="000000"/>
          <w:lang w:eastAsia="zh-CN"/>
        </w:rPr>
        <w:t>）</w:t>
      </w:r>
      <w:r>
        <w:rPr>
          <w:color w:val="000000"/>
          <w:lang w:eastAsia="zh-CN"/>
        </w:rPr>
        <w:t>×4=0</w:t>
      </w:r>
    </w:p>
    <w:p w:rsidR="00187E9D">
      <w:pPr>
        <w:spacing w:after="0"/>
        <w:rPr>
          <w:lang w:eastAsia="zh-CN"/>
        </w:rPr>
      </w:pPr>
      <w:r>
        <w:rPr>
          <w:color w:val="000000"/>
          <w:lang w:eastAsia="zh-CN"/>
        </w:rPr>
        <w:t>解之得</w:t>
      </w:r>
      <w:r>
        <w:rPr>
          <w:color w:val="000000"/>
          <w:lang w:eastAsia="zh-CN"/>
        </w:rPr>
        <w:t xml:space="preserve"> x=+6</w:t>
      </w:r>
    </w:p>
    <w:p w:rsidR="00187E9D">
      <w:pPr>
        <w:spacing w:after="0"/>
        <w:rPr>
          <w:lang w:eastAsia="zh-CN"/>
        </w:rPr>
      </w:pPr>
      <w:r>
        <w:rPr>
          <w:color w:val="000000"/>
          <w:lang w:eastAsia="zh-CN"/>
        </w:rPr>
        <w:t>铁酸钠中硅元素化合价为</w:t>
      </w:r>
      <w:r>
        <w:rPr>
          <w:color w:val="000000"/>
          <w:lang w:eastAsia="zh-CN"/>
        </w:rPr>
        <w:t>+6</w:t>
      </w:r>
    </w:p>
    <w:p w:rsidR="00187E9D">
      <w:pPr>
        <w:spacing w:after="0"/>
        <w:rPr>
          <w:lang w:eastAsia="zh-CN"/>
        </w:rPr>
      </w:pPr>
      <w:r>
        <w:rPr>
          <w:color w:val="000000"/>
          <w:lang w:eastAsia="zh-CN"/>
        </w:rPr>
        <w:t>故选：</w:t>
      </w:r>
      <w:r>
        <w:rPr>
          <w:color w:val="000000"/>
          <w:lang w:eastAsia="zh-CN"/>
        </w:rPr>
        <w:t>D</w:t>
      </w:r>
      <w:r>
        <w:rPr>
          <w:color w:val="000000"/>
          <w:lang w:eastAsia="zh-CN"/>
        </w:rPr>
        <w:t>．</w:t>
      </w:r>
    </w:p>
    <w:p w:rsidR="00187E9D">
      <w:pPr>
        <w:spacing w:after="0"/>
        <w:rPr>
          <w:lang w:eastAsia="zh-CN"/>
        </w:rPr>
      </w:pPr>
      <w:r>
        <w:rPr>
          <w:color w:val="000000"/>
          <w:lang w:eastAsia="zh-CN"/>
        </w:rPr>
        <w:t>【分析】根据铁酸钠（</w:t>
      </w:r>
      <w:r>
        <w:rPr>
          <w:color w:val="000000"/>
          <w:lang w:eastAsia="zh-CN"/>
        </w:rPr>
        <w:t>Na</w:t>
      </w:r>
      <w:r>
        <w:rPr>
          <w:color w:val="000000"/>
          <w:vertAlign w:val="subscript"/>
          <w:lang w:eastAsia="zh-CN"/>
        </w:rPr>
        <w:t>2</w:t>
      </w:r>
      <w:r>
        <w:rPr>
          <w:color w:val="000000"/>
          <w:lang w:eastAsia="zh-CN"/>
        </w:rPr>
        <w:t>FeO</w:t>
      </w:r>
      <w:r>
        <w:rPr>
          <w:color w:val="000000"/>
          <w:vertAlign w:val="subscript"/>
          <w:lang w:eastAsia="zh-CN"/>
        </w:rPr>
        <w:t>4</w:t>
      </w:r>
      <w:r>
        <w:rPr>
          <w:color w:val="000000"/>
          <w:lang w:eastAsia="zh-CN"/>
        </w:rPr>
        <w:t>）的化学式，利用物质中元素化合价代数和为零的原则，标出其它元素化合价计算铁元素化合价．</w:t>
      </w:r>
    </w:p>
    <w:p w:rsidR="00187E9D">
      <w:pPr>
        <w:spacing w:after="0"/>
        <w:rPr>
          <w:lang w:eastAsia="zh-CN"/>
        </w:rPr>
      </w:pPr>
      <w:r>
        <w:rPr>
          <w:color w:val="000000"/>
          <w:lang w:eastAsia="zh-CN"/>
        </w:rPr>
        <w:t>8.</w:t>
      </w:r>
      <w:r>
        <w:rPr>
          <w:color w:val="0000FF"/>
          <w:lang w:eastAsia="zh-CN"/>
        </w:rPr>
        <w:t>【答案】</w:t>
      </w:r>
      <w:r>
        <w:rPr>
          <w:color w:val="000000"/>
          <w:lang w:eastAsia="zh-CN"/>
        </w:rPr>
        <w:t xml:space="preserve"> A   </w:t>
      </w:r>
    </w:p>
    <w:p w:rsidR="00187E9D">
      <w:pPr>
        <w:spacing w:after="0"/>
        <w:rPr>
          <w:lang w:eastAsia="zh-CN"/>
        </w:rPr>
      </w:pPr>
      <w:r>
        <w:rPr>
          <w:color w:val="0000FF"/>
          <w:lang w:eastAsia="zh-CN"/>
        </w:rPr>
        <w:t>【考点】</w:t>
      </w:r>
      <w:r>
        <w:rPr>
          <w:color w:val="000000"/>
          <w:lang w:eastAsia="zh-CN"/>
        </w:rPr>
        <w:t>保护水资源，合理使用化肥、农药</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【解答】解：</w:t>
      </w:r>
      <w:r>
        <w:rPr>
          <w:color w:val="000000"/>
          <w:lang w:eastAsia="zh-CN"/>
        </w:rPr>
        <w:t>A</w:t>
      </w:r>
      <w:r>
        <w:rPr>
          <w:color w:val="000000"/>
          <w:lang w:eastAsia="zh-CN"/>
        </w:rPr>
        <w:t>、农业上提倡使用农家肥，但不能禁止使用化肥和农药，故</w:t>
      </w:r>
      <w:r>
        <w:rPr>
          <w:color w:val="000000"/>
          <w:lang w:eastAsia="zh-CN"/>
        </w:rPr>
        <w:t>A</w:t>
      </w:r>
      <w:r>
        <w:rPr>
          <w:color w:val="000000"/>
          <w:lang w:eastAsia="zh-CN"/>
        </w:rPr>
        <w:t>错误；</w:t>
      </w:r>
      <w:r>
        <w:rPr>
          <w:color w:val="000000"/>
          <w:lang w:eastAsia="zh-CN"/>
        </w:rPr>
        <w:t xml:space="preserve">  </w:t>
      </w:r>
    </w:p>
    <w:p w:rsidR="00187E9D">
      <w:pPr>
        <w:spacing w:after="0"/>
        <w:rPr>
          <w:lang w:eastAsia="zh-CN"/>
        </w:rPr>
      </w:pPr>
      <w:r>
        <w:rPr>
          <w:color w:val="000000"/>
          <w:lang w:eastAsia="zh-CN"/>
        </w:rPr>
        <w:t>B</w:t>
      </w:r>
      <w:r>
        <w:rPr>
          <w:color w:val="000000"/>
          <w:lang w:eastAsia="zh-CN"/>
        </w:rPr>
        <w:t>、利用的淡水资源是有限的，因此我们都应关心水、爱惜水、保护水，故</w:t>
      </w:r>
      <w:r>
        <w:rPr>
          <w:color w:val="000000"/>
          <w:lang w:eastAsia="zh-CN"/>
        </w:rPr>
        <w:t>B</w:t>
      </w:r>
      <w:r>
        <w:rPr>
          <w:color w:val="000000"/>
          <w:lang w:eastAsia="zh-CN"/>
        </w:rPr>
        <w:t>正确；</w:t>
      </w:r>
    </w:p>
    <w:p w:rsidR="00187E9D">
      <w:pPr>
        <w:spacing w:after="0"/>
        <w:rPr>
          <w:lang w:eastAsia="zh-CN"/>
        </w:rPr>
      </w:pPr>
      <w:r>
        <w:rPr>
          <w:color w:val="000000"/>
          <w:lang w:eastAsia="zh-CN"/>
        </w:rPr>
        <w:t>C</w:t>
      </w:r>
      <w:r>
        <w:rPr>
          <w:color w:val="000000"/>
          <w:lang w:eastAsia="zh-CN"/>
        </w:rPr>
        <w:t>、用洗菜、淘米、洗衣的水来浇花、拖地或冲厕所，可以节约用水，故</w:t>
      </w:r>
      <w:r>
        <w:rPr>
          <w:color w:val="000000"/>
          <w:lang w:eastAsia="zh-CN"/>
        </w:rPr>
        <w:t>C</w:t>
      </w:r>
      <w:r>
        <w:rPr>
          <w:color w:val="000000"/>
          <w:lang w:eastAsia="zh-CN"/>
        </w:rPr>
        <w:t>正确；</w:t>
      </w:r>
    </w:p>
    <w:p w:rsidR="00187E9D">
      <w:pPr>
        <w:spacing w:after="0"/>
        <w:rPr>
          <w:lang w:eastAsia="zh-CN"/>
        </w:rPr>
      </w:pPr>
      <w:r>
        <w:rPr>
          <w:color w:val="000000"/>
          <w:lang w:eastAsia="zh-CN"/>
        </w:rPr>
        <w:t>D</w:t>
      </w:r>
      <w:r>
        <w:rPr>
          <w:color w:val="000000"/>
          <w:lang w:eastAsia="zh-CN"/>
        </w:rPr>
        <w:t>、含磷洗衣粉会造成水体中的藻类物质疯狂生长，破坏生态环境，故</w:t>
      </w:r>
      <w:r>
        <w:rPr>
          <w:color w:val="000000"/>
          <w:lang w:eastAsia="zh-CN"/>
        </w:rPr>
        <w:t>D</w:t>
      </w:r>
      <w:r>
        <w:rPr>
          <w:color w:val="000000"/>
          <w:lang w:eastAsia="zh-CN"/>
        </w:rPr>
        <w:t>正确．</w:t>
      </w:r>
    </w:p>
    <w:p w:rsidR="00187E9D">
      <w:pPr>
        <w:spacing w:after="0"/>
        <w:rPr>
          <w:lang w:eastAsia="zh-CN"/>
        </w:rPr>
      </w:pPr>
      <w:r>
        <w:rPr>
          <w:color w:val="000000"/>
          <w:lang w:eastAsia="zh-CN"/>
        </w:rPr>
        <w:t>故选：</w:t>
      </w:r>
      <w:r>
        <w:rPr>
          <w:color w:val="000000"/>
          <w:lang w:eastAsia="zh-CN"/>
        </w:rPr>
        <w:t>A</w:t>
      </w:r>
      <w:r>
        <w:rPr>
          <w:color w:val="000000"/>
          <w:lang w:eastAsia="zh-CN"/>
        </w:rPr>
        <w:t>．</w:t>
      </w:r>
    </w:p>
    <w:p w:rsidR="00187E9D">
      <w:pPr>
        <w:spacing w:after="0"/>
        <w:rPr>
          <w:lang w:eastAsia="zh-CN"/>
        </w:rPr>
      </w:pPr>
      <w:r>
        <w:rPr>
          <w:color w:val="000000"/>
          <w:lang w:eastAsia="zh-CN"/>
        </w:rPr>
        <w:t>【分析】</w:t>
      </w:r>
      <w:r>
        <w:rPr>
          <w:color w:val="000000"/>
          <w:lang w:eastAsia="zh-CN"/>
        </w:rPr>
        <w:t>A</w:t>
      </w:r>
      <w:r>
        <w:rPr>
          <w:color w:val="000000"/>
          <w:lang w:eastAsia="zh-CN"/>
        </w:rPr>
        <w:t>、根据农业上提倡使用农家肥，但不能禁止使用化肥和农药进行解答；</w:t>
      </w:r>
    </w:p>
    <w:p w:rsidR="00187E9D">
      <w:pPr>
        <w:spacing w:after="0"/>
        <w:rPr>
          <w:lang w:eastAsia="zh-CN"/>
        </w:rPr>
      </w:pPr>
      <w:r>
        <w:rPr>
          <w:color w:val="000000"/>
          <w:lang w:eastAsia="zh-CN"/>
        </w:rPr>
        <w:t>B</w:t>
      </w:r>
      <w:r>
        <w:rPr>
          <w:color w:val="000000"/>
          <w:lang w:eastAsia="zh-CN"/>
        </w:rPr>
        <w:t>、根据利用的淡水资源是有限的进行解答；</w:t>
      </w:r>
    </w:p>
    <w:p w:rsidR="00187E9D">
      <w:pPr>
        <w:spacing w:after="0"/>
        <w:rPr>
          <w:lang w:eastAsia="zh-CN"/>
        </w:rPr>
      </w:pPr>
      <w:r>
        <w:rPr>
          <w:color w:val="000000"/>
          <w:lang w:eastAsia="zh-CN"/>
        </w:rPr>
        <w:t>C</w:t>
      </w:r>
      <w:r>
        <w:rPr>
          <w:color w:val="000000"/>
          <w:lang w:eastAsia="zh-CN"/>
        </w:rPr>
        <w:t>、根据节约用水的方法进行解答；</w:t>
      </w:r>
    </w:p>
    <w:p w:rsidR="00187E9D">
      <w:pPr>
        <w:spacing w:after="0"/>
        <w:rPr>
          <w:lang w:eastAsia="zh-CN"/>
        </w:rPr>
      </w:pPr>
      <w:r>
        <w:rPr>
          <w:color w:val="000000"/>
          <w:lang w:eastAsia="zh-CN"/>
        </w:rPr>
        <w:t>D</w:t>
      </w:r>
      <w:r>
        <w:rPr>
          <w:color w:val="000000"/>
          <w:lang w:eastAsia="zh-CN"/>
        </w:rPr>
        <w:t>、根据含磷洗衣粉会造成水体中的藻类物质疯狂生长，破坏生态环境进行解答．</w:t>
      </w:r>
    </w:p>
    <w:p w:rsidR="00187E9D">
      <w:pPr>
        <w:spacing w:after="0"/>
        <w:rPr>
          <w:lang w:eastAsia="zh-CN"/>
        </w:rPr>
      </w:pPr>
      <w:r>
        <w:rPr>
          <w:color w:val="000000"/>
          <w:lang w:eastAsia="zh-CN"/>
        </w:rPr>
        <w:t>9.</w:t>
      </w:r>
      <w:r>
        <w:rPr>
          <w:color w:val="0000FF"/>
          <w:lang w:eastAsia="zh-CN"/>
        </w:rPr>
        <w:t>【答案】</w:t>
      </w:r>
      <w:r>
        <w:rPr>
          <w:color w:val="000000"/>
          <w:lang w:eastAsia="zh-CN"/>
        </w:rPr>
        <w:t xml:space="preserve"> D   </w:t>
      </w:r>
    </w:p>
    <w:p w:rsidR="00187E9D">
      <w:pPr>
        <w:spacing w:after="0"/>
        <w:rPr>
          <w:lang w:eastAsia="zh-CN"/>
        </w:rPr>
      </w:pPr>
      <w:r>
        <w:rPr>
          <w:color w:val="0000FF"/>
          <w:lang w:eastAsia="zh-CN"/>
        </w:rPr>
        <w:t>【考点】</w:t>
      </w:r>
      <w:r>
        <w:rPr>
          <w:color w:val="000000"/>
          <w:lang w:eastAsia="zh-CN"/>
        </w:rPr>
        <w:t>元素的符号及其意义</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A. CO</w:t>
      </w:r>
      <w:r>
        <w:rPr>
          <w:color w:val="000000"/>
          <w:lang w:eastAsia="zh-CN"/>
        </w:rPr>
        <w:t>不能表示一个原子和一种元素，不符合题意；</w:t>
      </w:r>
      <w:r>
        <w:rPr>
          <w:color w:val="000000"/>
          <w:lang w:eastAsia="zh-CN"/>
        </w:rPr>
        <w:t xml:space="preserve"> </w:t>
      </w:r>
    </w:p>
    <w:p w:rsidR="00187E9D">
      <w:pPr>
        <w:spacing w:after="0"/>
        <w:rPr>
          <w:lang w:eastAsia="zh-CN"/>
        </w:rPr>
      </w:pPr>
      <w:r>
        <w:rPr>
          <w:color w:val="000000"/>
          <w:lang w:eastAsia="zh-CN"/>
        </w:rPr>
        <w:t>B.O</w:t>
      </w:r>
      <w:r>
        <w:rPr>
          <w:color w:val="000000"/>
          <w:lang w:eastAsia="zh-CN"/>
        </w:rPr>
        <w:t>不能表示物质，不符合题意；</w:t>
      </w:r>
    </w:p>
    <w:p w:rsidR="00187E9D">
      <w:pPr>
        <w:spacing w:after="0"/>
        <w:rPr>
          <w:lang w:eastAsia="zh-CN"/>
        </w:rPr>
      </w:pPr>
      <w:r>
        <w:rPr>
          <w:color w:val="000000"/>
          <w:lang w:eastAsia="zh-CN"/>
        </w:rPr>
        <w:t>C.2C</w:t>
      </w:r>
      <w:r>
        <w:rPr>
          <w:color w:val="000000"/>
          <w:lang w:eastAsia="zh-CN"/>
        </w:rPr>
        <w:t>只能表示</w:t>
      </w:r>
      <w:r>
        <w:rPr>
          <w:color w:val="000000"/>
          <w:lang w:eastAsia="zh-CN"/>
        </w:rPr>
        <w:t>2</w:t>
      </w:r>
      <w:r>
        <w:rPr>
          <w:color w:val="000000"/>
          <w:lang w:eastAsia="zh-CN"/>
        </w:rPr>
        <w:t>个碳原子，不符合题意；</w:t>
      </w:r>
    </w:p>
    <w:p w:rsidR="00187E9D">
      <w:pPr>
        <w:spacing w:after="0"/>
        <w:rPr>
          <w:lang w:eastAsia="zh-CN"/>
        </w:rPr>
      </w:pPr>
      <w:r>
        <w:rPr>
          <w:color w:val="000000"/>
          <w:lang w:eastAsia="zh-CN"/>
        </w:rPr>
        <w:t>D.C</w:t>
      </w:r>
      <w:r>
        <w:rPr>
          <w:color w:val="000000"/>
          <w:lang w:eastAsia="zh-CN"/>
        </w:rPr>
        <w:t>表示碳这种物质、一个碳原子和碳元素，符合题意；</w:t>
      </w:r>
    </w:p>
    <w:p w:rsidR="00187E9D">
      <w:pPr>
        <w:spacing w:after="0"/>
        <w:rPr>
          <w:lang w:eastAsia="zh-CN"/>
        </w:rPr>
      </w:pPr>
      <w:r>
        <w:rPr>
          <w:color w:val="000000"/>
          <w:lang w:eastAsia="zh-CN"/>
        </w:rPr>
        <w:t>故答案为：</w:t>
      </w:r>
      <w:r>
        <w:rPr>
          <w:color w:val="000000"/>
          <w:lang w:eastAsia="zh-CN"/>
        </w:rPr>
        <w:t>D</w:t>
      </w:r>
    </w:p>
    <w:p w:rsidR="00187E9D">
      <w:pPr>
        <w:spacing w:after="0"/>
        <w:rPr>
          <w:lang w:eastAsia="zh-CN"/>
        </w:rPr>
      </w:pPr>
      <w:r>
        <w:rPr>
          <w:color w:val="000000"/>
          <w:lang w:eastAsia="zh-CN"/>
        </w:rPr>
        <w:t>【分析】根据由原子构成的物质其元素符号表示一种物质、一种元素和一个原子分析。</w:t>
      </w:r>
    </w:p>
    <w:p w:rsidR="00187E9D">
      <w:pPr>
        <w:spacing w:after="0"/>
        <w:rPr>
          <w:lang w:eastAsia="zh-CN"/>
        </w:rPr>
      </w:pPr>
      <w:r>
        <w:rPr>
          <w:color w:val="000000"/>
          <w:lang w:eastAsia="zh-CN"/>
        </w:rPr>
        <w:t>10.</w:t>
      </w:r>
      <w:r>
        <w:rPr>
          <w:color w:val="0000FF"/>
          <w:lang w:eastAsia="zh-CN"/>
        </w:rPr>
        <w:t>【答案】</w:t>
      </w:r>
      <w:r>
        <w:rPr>
          <w:color w:val="000000"/>
          <w:lang w:eastAsia="zh-CN"/>
        </w:rPr>
        <w:t xml:space="preserve"> D   </w:t>
      </w:r>
    </w:p>
    <w:p w:rsidR="00187E9D">
      <w:pPr>
        <w:spacing w:after="0"/>
        <w:rPr>
          <w:lang w:eastAsia="zh-CN"/>
        </w:rPr>
      </w:pPr>
      <w:r>
        <w:rPr>
          <w:color w:val="0000FF"/>
          <w:lang w:eastAsia="zh-CN"/>
        </w:rPr>
        <w:t>【考点】</w:t>
      </w:r>
      <w:r>
        <w:rPr>
          <w:color w:val="000000"/>
          <w:lang w:eastAsia="zh-CN"/>
        </w:rPr>
        <w:t>化学式的书写及意义</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氯化钙化学式为</w:t>
      </w:r>
      <w:r>
        <w:rPr>
          <w:color w:val="000000"/>
          <w:lang w:eastAsia="zh-CN"/>
        </w:rPr>
        <w:t>CaCl</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不符合题意；</w:t>
      </w:r>
      <w:r>
        <w:rPr>
          <w:color w:val="000000"/>
          <w:lang w:eastAsia="zh-CN"/>
        </w:rPr>
        <w:t xml:space="preserve"> </w:t>
      </w:r>
    </w:p>
    <w:p w:rsidR="00187E9D">
      <w:pPr>
        <w:spacing w:after="0"/>
        <w:rPr>
          <w:lang w:eastAsia="zh-CN"/>
        </w:rPr>
      </w:pPr>
      <w:r>
        <w:rPr>
          <w:color w:val="000000"/>
          <w:lang w:eastAsia="zh-CN"/>
        </w:rPr>
        <w:t xml:space="preserve">B. </w:t>
      </w:r>
      <w:r>
        <w:rPr>
          <w:color w:val="000000"/>
          <w:lang w:eastAsia="zh-CN"/>
        </w:rPr>
        <w:t>硫酸铜化学式为</w:t>
      </w:r>
      <w:r>
        <w:rPr>
          <w:color w:val="000000"/>
          <w:lang w:eastAsia="zh-CN"/>
        </w:rPr>
        <w:t>CuSO</w:t>
      </w:r>
      <w:r>
        <w:rPr>
          <w:color w:val="000000"/>
          <w:vertAlign w:val="subscript"/>
          <w:lang w:eastAsia="zh-CN"/>
        </w:rPr>
        <w:t>4</w:t>
      </w:r>
      <w:r>
        <w:rPr>
          <w:color w:val="000000"/>
          <w:lang w:eastAsia="zh-CN"/>
        </w:rPr>
        <w:t xml:space="preserve">  </w:t>
      </w:r>
      <w:r>
        <w:rPr>
          <w:color w:val="000000"/>
          <w:lang w:eastAsia="zh-CN"/>
        </w:rPr>
        <w:t>，</w:t>
      </w:r>
      <w:r>
        <w:rPr>
          <w:color w:val="000000"/>
          <w:lang w:eastAsia="zh-CN"/>
        </w:rPr>
        <w:t xml:space="preserve"> </w:t>
      </w:r>
      <w:r>
        <w:rPr>
          <w:color w:val="000000"/>
          <w:lang w:eastAsia="zh-CN"/>
        </w:rPr>
        <w:t>不符合题意；</w:t>
      </w:r>
    </w:p>
    <w:p w:rsidR="00187E9D">
      <w:pPr>
        <w:spacing w:after="0"/>
        <w:rPr>
          <w:lang w:eastAsia="zh-CN"/>
        </w:rPr>
      </w:pPr>
      <w:r>
        <w:rPr>
          <w:color w:val="000000"/>
          <w:lang w:eastAsia="zh-CN"/>
        </w:rPr>
        <w:t xml:space="preserve">C. </w:t>
      </w:r>
      <w:r>
        <w:rPr>
          <w:color w:val="000000"/>
          <w:lang w:eastAsia="zh-CN"/>
        </w:rPr>
        <w:t>氧化钠化学式为</w:t>
      </w:r>
      <w:r>
        <w:rPr>
          <w:color w:val="000000"/>
          <w:lang w:eastAsia="zh-CN"/>
        </w:rPr>
        <w:t>Na</w:t>
      </w:r>
      <w:r>
        <w:rPr>
          <w:color w:val="000000"/>
          <w:vertAlign w:val="subscript"/>
          <w:lang w:eastAsia="zh-CN"/>
        </w:rPr>
        <w:t>2</w:t>
      </w:r>
      <w:r>
        <w:rPr>
          <w:color w:val="000000"/>
          <w:lang w:eastAsia="zh-CN"/>
        </w:rPr>
        <w:t>O</w:t>
      </w:r>
      <w:r>
        <w:rPr>
          <w:color w:val="000000"/>
          <w:lang w:eastAsia="zh-CN"/>
        </w:rPr>
        <w:t>，不符合题意；</w:t>
      </w:r>
    </w:p>
    <w:p w:rsidR="00187E9D">
      <w:pPr>
        <w:spacing w:after="0"/>
        <w:rPr>
          <w:lang w:eastAsia="zh-CN"/>
        </w:rPr>
      </w:pPr>
      <w:r>
        <w:rPr>
          <w:color w:val="000000"/>
          <w:lang w:eastAsia="zh-CN"/>
        </w:rPr>
        <w:t xml:space="preserve">D. </w:t>
      </w:r>
      <w:r>
        <w:rPr>
          <w:color w:val="000000"/>
          <w:lang w:eastAsia="zh-CN"/>
        </w:rPr>
        <w:t>碳酸钙化学式为</w:t>
      </w:r>
      <w:r>
        <w:rPr>
          <w:color w:val="000000"/>
          <w:lang w:eastAsia="zh-CN"/>
        </w:rPr>
        <w:t>CaCO</w:t>
      </w:r>
      <w:r>
        <w:rPr>
          <w:color w:val="000000"/>
          <w:vertAlign w:val="subscript"/>
          <w:lang w:eastAsia="zh-CN"/>
        </w:rPr>
        <w:t>3</w:t>
      </w:r>
      <w:r>
        <w:rPr>
          <w:color w:val="000000"/>
          <w:lang w:eastAsia="zh-CN"/>
        </w:rPr>
        <w:t xml:space="preserve"> </w:t>
      </w:r>
      <w:r>
        <w:rPr>
          <w:color w:val="000000"/>
          <w:lang w:eastAsia="zh-CN"/>
        </w:rPr>
        <w:t>，符合题意；</w:t>
      </w:r>
    </w:p>
    <w:p w:rsidR="00187E9D">
      <w:pPr>
        <w:spacing w:after="0"/>
        <w:rPr>
          <w:lang w:eastAsia="zh-CN"/>
        </w:rPr>
      </w:pPr>
      <w:r>
        <w:rPr>
          <w:color w:val="000000"/>
          <w:lang w:eastAsia="zh-CN"/>
        </w:rPr>
        <w:t>故答案为：</w:t>
      </w:r>
      <w:r>
        <w:rPr>
          <w:color w:val="000000"/>
          <w:lang w:eastAsia="zh-CN"/>
        </w:rPr>
        <w:t>D</w:t>
      </w:r>
    </w:p>
    <w:p w:rsidR="00187E9D">
      <w:pPr>
        <w:spacing w:after="0"/>
        <w:rPr>
          <w:lang w:eastAsia="zh-CN"/>
        </w:rPr>
      </w:pPr>
      <w:r>
        <w:rPr>
          <w:color w:val="000000"/>
          <w:lang w:eastAsia="zh-CN"/>
        </w:rPr>
        <w:t>【分析】化合物化学式的书写一般规律：先读后写，后读先写；金属在前，非金属在后；氧化物中氧在后，原子个数不能漏，正负化合价代数和为零。</w:t>
      </w:r>
    </w:p>
    <w:p w:rsidR="00187E9D">
      <w:pPr>
        <w:spacing w:after="0"/>
        <w:rPr>
          <w:lang w:eastAsia="zh-CN"/>
        </w:rPr>
      </w:pPr>
      <w:r>
        <w:rPr>
          <w:color w:val="000000"/>
          <w:lang w:eastAsia="zh-CN"/>
        </w:rPr>
        <w:t>11.</w:t>
      </w:r>
      <w:r>
        <w:rPr>
          <w:color w:val="0000FF"/>
          <w:lang w:eastAsia="zh-CN"/>
        </w:rPr>
        <w:t>【答案】</w:t>
      </w:r>
      <w:r>
        <w:rPr>
          <w:color w:val="000000"/>
          <w:lang w:eastAsia="zh-CN"/>
        </w:rPr>
        <w:t xml:space="preserve"> B   </w:t>
      </w:r>
    </w:p>
    <w:p w:rsidR="00187E9D">
      <w:pPr>
        <w:spacing w:after="0"/>
        <w:rPr>
          <w:lang w:eastAsia="zh-CN"/>
        </w:rPr>
      </w:pPr>
      <w:r>
        <w:rPr>
          <w:color w:val="0000FF"/>
          <w:lang w:eastAsia="zh-CN"/>
        </w:rPr>
        <w:t>【考点】</w:t>
      </w:r>
      <w:r>
        <w:rPr>
          <w:color w:val="000000"/>
          <w:lang w:eastAsia="zh-CN"/>
        </w:rPr>
        <w:t>常用气体的收集方法</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 xml:space="preserve"> NO</w:t>
      </w:r>
      <w:r>
        <w:rPr>
          <w:color w:val="000000"/>
          <w:lang w:eastAsia="zh-CN"/>
        </w:rPr>
        <w:t>难溶于水，所以可用排水法收集，密度比空气略大，能跟空气中的氧气迅速起反应生成</w:t>
      </w:r>
      <w:r>
        <w:rPr>
          <w:color w:val="000000"/>
          <w:lang w:eastAsia="zh-CN"/>
        </w:rPr>
        <w:t>NO</w:t>
      </w:r>
      <w:r>
        <w:rPr>
          <w:color w:val="000000"/>
          <w:vertAlign w:val="subscript"/>
          <w:lang w:eastAsia="zh-CN"/>
        </w:rPr>
        <w:t>2</w:t>
      </w:r>
      <w:r>
        <w:rPr>
          <w:color w:val="000000"/>
          <w:lang w:eastAsia="zh-CN"/>
        </w:rPr>
        <w:t>气体，所以不能用排空气法收集；</w:t>
      </w:r>
      <w:r>
        <w:rPr>
          <w:color w:val="000000"/>
          <w:lang w:eastAsia="zh-CN"/>
        </w:rPr>
        <w:t xml:space="preserve"> </w:t>
      </w:r>
    </w:p>
    <w:p w:rsidR="00187E9D">
      <w:pPr>
        <w:spacing w:after="0"/>
        <w:rPr>
          <w:lang w:eastAsia="zh-CN"/>
        </w:rPr>
      </w:pPr>
      <w:r>
        <w:rPr>
          <w:color w:val="000000"/>
          <w:lang w:eastAsia="zh-CN"/>
        </w:rPr>
        <w:t>故答案为：</w:t>
      </w:r>
      <w:r>
        <w:rPr>
          <w:color w:val="000000"/>
          <w:lang w:eastAsia="zh-CN"/>
        </w:rPr>
        <w:t>B</w:t>
      </w:r>
    </w:p>
    <w:p w:rsidR="00187E9D">
      <w:pPr>
        <w:spacing w:after="0"/>
        <w:rPr>
          <w:lang w:eastAsia="zh-CN"/>
        </w:rPr>
      </w:pPr>
      <w:r>
        <w:rPr>
          <w:color w:val="000000"/>
          <w:lang w:eastAsia="zh-CN"/>
        </w:rPr>
        <w:t>【分析】根据气体的收集方法看密度和溶解性，若不溶于水，可用排水法收集，若密度比空气小，则可用向下排空气法收集，若密度比空气大，则可用向上排空气法收集分析。</w:t>
      </w:r>
    </w:p>
    <w:p w:rsidR="00187E9D">
      <w:pPr>
        <w:spacing w:after="0"/>
        <w:rPr>
          <w:lang w:eastAsia="zh-CN"/>
        </w:rPr>
      </w:pPr>
      <w:r>
        <w:rPr>
          <w:color w:val="000000"/>
          <w:lang w:eastAsia="zh-CN"/>
        </w:rPr>
        <w:t>12.</w:t>
      </w:r>
      <w:r>
        <w:rPr>
          <w:color w:val="0000FF"/>
          <w:lang w:eastAsia="zh-CN"/>
        </w:rPr>
        <w:t>【</w:t>
      </w:r>
      <w:r>
        <w:rPr>
          <w:color w:val="0000FF"/>
          <w:lang w:eastAsia="zh-CN"/>
        </w:rPr>
        <w:t>答案】</w:t>
      </w:r>
      <w:r>
        <w:rPr>
          <w:color w:val="000000"/>
          <w:lang w:eastAsia="zh-CN"/>
        </w:rPr>
        <w:t xml:space="preserve"> D   </w:t>
      </w:r>
    </w:p>
    <w:p w:rsidR="00187E9D">
      <w:pPr>
        <w:spacing w:after="0"/>
        <w:rPr>
          <w:lang w:eastAsia="zh-CN"/>
        </w:rPr>
      </w:pPr>
      <w:r>
        <w:rPr>
          <w:color w:val="0000FF"/>
          <w:lang w:eastAsia="zh-CN"/>
        </w:rPr>
        <w:t>【考点】</w:t>
      </w:r>
      <w:r>
        <w:rPr>
          <w:color w:val="000000"/>
          <w:lang w:eastAsia="zh-CN"/>
        </w:rPr>
        <w:t>物理变化、化学变化的特点及其判别</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【解答】解：判断铁丝在氧气中燃烧是化学变化需抓住其本质特征产生新物质，剧烈燃烧、火星四射、放出大量的热都不能说明产生了新物质，只有生成黑色物质说明变化后产生了新物质．</w:t>
      </w:r>
    </w:p>
    <w:p w:rsidR="00187E9D">
      <w:pPr>
        <w:spacing w:after="0"/>
        <w:rPr>
          <w:lang w:eastAsia="zh-CN"/>
        </w:rPr>
      </w:pPr>
      <w:r>
        <w:rPr>
          <w:color w:val="000000"/>
          <w:lang w:eastAsia="zh-CN"/>
        </w:rPr>
        <w:t>故选</w:t>
      </w:r>
      <w:r>
        <w:rPr>
          <w:color w:val="000000"/>
          <w:lang w:eastAsia="zh-CN"/>
        </w:rPr>
        <w:t>D</w:t>
      </w:r>
      <w:r>
        <w:rPr>
          <w:color w:val="000000"/>
          <w:lang w:eastAsia="zh-CN"/>
        </w:rPr>
        <w:t>．</w:t>
      </w:r>
    </w:p>
    <w:p w:rsidR="00187E9D">
      <w:pPr>
        <w:spacing w:after="0"/>
        <w:rPr>
          <w:lang w:eastAsia="zh-CN"/>
        </w:rPr>
      </w:pPr>
      <w:r>
        <w:rPr>
          <w:color w:val="000000"/>
          <w:lang w:eastAsia="zh-CN"/>
        </w:rPr>
        <w:t>【分析】利用化学变化的本质特征是有新物质生成的知识，分析过程要注意不要被变化过程中的现象所迷惑，要找到本质（有新物质生成）．</w:t>
      </w:r>
    </w:p>
    <w:p w:rsidR="00187E9D">
      <w:pPr>
        <w:spacing w:after="0"/>
        <w:rPr>
          <w:lang w:eastAsia="zh-CN"/>
        </w:rPr>
      </w:pPr>
      <w:r>
        <w:rPr>
          <w:color w:val="000000"/>
          <w:lang w:eastAsia="zh-CN"/>
        </w:rPr>
        <w:t>13.</w:t>
      </w:r>
      <w:r>
        <w:rPr>
          <w:color w:val="0000FF"/>
          <w:lang w:eastAsia="zh-CN"/>
        </w:rPr>
        <w:t>【答案】</w:t>
      </w:r>
      <w:r>
        <w:rPr>
          <w:color w:val="000000"/>
          <w:lang w:eastAsia="zh-CN"/>
        </w:rPr>
        <w:t xml:space="preserve"> C   </w:t>
      </w:r>
    </w:p>
    <w:p w:rsidR="00187E9D">
      <w:pPr>
        <w:spacing w:after="0"/>
        <w:rPr>
          <w:lang w:eastAsia="zh-CN"/>
        </w:rPr>
      </w:pPr>
      <w:r>
        <w:rPr>
          <w:color w:val="0000FF"/>
          <w:lang w:eastAsia="zh-CN"/>
        </w:rPr>
        <w:t>【考点】</w:t>
      </w:r>
      <w:r>
        <w:rPr>
          <w:color w:val="000000"/>
          <w:lang w:eastAsia="zh-CN"/>
        </w:rPr>
        <w:t>绿色化学</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生产使用剧毒农药，不符合题意；</w:t>
      </w:r>
      <w:r>
        <w:rPr>
          <w:color w:val="000000"/>
          <w:lang w:eastAsia="zh-CN"/>
        </w:rPr>
        <w:t xml:space="preserve"> </w:t>
      </w:r>
    </w:p>
    <w:p w:rsidR="00187E9D">
      <w:pPr>
        <w:spacing w:after="0"/>
        <w:rPr>
          <w:lang w:eastAsia="zh-CN"/>
        </w:rPr>
      </w:pPr>
      <w:r>
        <w:rPr>
          <w:color w:val="000000"/>
          <w:lang w:eastAsia="zh-CN"/>
        </w:rPr>
        <w:t xml:space="preserve">B. </w:t>
      </w:r>
      <w:r>
        <w:rPr>
          <w:color w:val="000000"/>
          <w:lang w:eastAsia="zh-CN"/>
        </w:rPr>
        <w:t>造纸厂用二氧化硫给纸浆漂白，二氧化硫有毒，不符合题意；</w:t>
      </w:r>
    </w:p>
    <w:p w:rsidR="00187E9D">
      <w:pPr>
        <w:spacing w:after="0"/>
        <w:rPr>
          <w:lang w:eastAsia="zh-CN"/>
        </w:rPr>
      </w:pPr>
      <w:r>
        <w:rPr>
          <w:color w:val="000000"/>
          <w:lang w:eastAsia="zh-CN"/>
        </w:rPr>
        <w:t xml:space="preserve">C. </w:t>
      </w:r>
      <w:r>
        <w:rPr>
          <w:color w:val="000000"/>
          <w:lang w:eastAsia="zh-CN"/>
        </w:rPr>
        <w:t>利用双氧水制氧气</w:t>
      </w:r>
      <w:r>
        <w:rPr>
          <w:color w:val="000000"/>
          <w:lang w:eastAsia="zh-CN"/>
        </w:rPr>
        <w:t xml:space="preserve"> </w:t>
      </w:r>
      <w:r>
        <w:rPr>
          <w:color w:val="000000"/>
          <w:lang w:eastAsia="zh-CN"/>
        </w:rPr>
        <w:t>，没有有害物质，符合题意；</w:t>
      </w:r>
    </w:p>
    <w:p w:rsidR="00187E9D">
      <w:pPr>
        <w:spacing w:after="0"/>
        <w:rPr>
          <w:lang w:eastAsia="zh-CN"/>
        </w:rPr>
      </w:pPr>
      <w:r>
        <w:rPr>
          <w:color w:val="000000"/>
          <w:lang w:eastAsia="zh-CN"/>
        </w:rPr>
        <w:t xml:space="preserve">D. </w:t>
      </w:r>
      <w:r>
        <w:rPr>
          <w:color w:val="000000"/>
          <w:lang w:eastAsia="zh-CN"/>
        </w:rPr>
        <w:t>化工厂向高空排废气</w:t>
      </w:r>
      <w:r>
        <w:rPr>
          <w:color w:val="000000"/>
          <w:lang w:eastAsia="zh-CN"/>
        </w:rPr>
        <w:t xml:space="preserve"> </w:t>
      </w:r>
      <w:r>
        <w:rPr>
          <w:color w:val="000000"/>
          <w:lang w:eastAsia="zh-CN"/>
        </w:rPr>
        <w:t>，没有彻底处理污染，不符合题意；</w:t>
      </w:r>
    </w:p>
    <w:p w:rsidR="00187E9D">
      <w:pPr>
        <w:spacing w:after="0"/>
        <w:rPr>
          <w:lang w:eastAsia="zh-CN"/>
        </w:rPr>
      </w:pPr>
      <w:r>
        <w:rPr>
          <w:color w:val="000000"/>
          <w:lang w:eastAsia="zh-CN"/>
        </w:rPr>
        <w:t>故答案为：</w:t>
      </w:r>
      <w:r>
        <w:rPr>
          <w:color w:val="000000"/>
          <w:lang w:eastAsia="zh-CN"/>
        </w:rPr>
        <w:t>C</w:t>
      </w:r>
    </w:p>
    <w:p w:rsidR="00187E9D">
      <w:pPr>
        <w:spacing w:after="0"/>
        <w:rPr>
          <w:lang w:eastAsia="zh-CN"/>
        </w:rPr>
      </w:pPr>
      <w:r>
        <w:rPr>
          <w:color w:val="000000"/>
          <w:lang w:eastAsia="zh-CN"/>
        </w:rPr>
        <w:t>【分析】根据绿色化学要节能、减排、消除污染进行分析。</w:t>
      </w:r>
    </w:p>
    <w:p w:rsidR="00187E9D">
      <w:pPr>
        <w:spacing w:after="0"/>
        <w:rPr>
          <w:lang w:eastAsia="zh-CN"/>
        </w:rPr>
      </w:pPr>
      <w:r>
        <w:rPr>
          <w:color w:val="000000"/>
          <w:lang w:eastAsia="zh-CN"/>
        </w:rPr>
        <w:t>14.</w:t>
      </w:r>
      <w:r>
        <w:rPr>
          <w:color w:val="0000FF"/>
          <w:lang w:eastAsia="zh-CN"/>
        </w:rPr>
        <w:t>【答案】</w:t>
      </w:r>
      <w:r>
        <w:rPr>
          <w:color w:val="000000"/>
          <w:lang w:eastAsia="zh-CN"/>
        </w:rPr>
        <w:t xml:space="preserve"> C   </w:t>
      </w:r>
    </w:p>
    <w:p w:rsidR="00187E9D">
      <w:pPr>
        <w:spacing w:after="0"/>
        <w:rPr>
          <w:lang w:eastAsia="zh-CN"/>
        </w:rPr>
      </w:pPr>
      <w:r>
        <w:rPr>
          <w:color w:val="0000FF"/>
          <w:lang w:eastAsia="zh-CN"/>
        </w:rPr>
        <w:t>【考点】</w:t>
      </w:r>
      <w:r>
        <w:rPr>
          <w:color w:val="000000"/>
          <w:lang w:eastAsia="zh-CN"/>
        </w:rPr>
        <w:t>分子的定义与分子的特性</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【解答】二氧化碳由二氧化碳分子构成，所以保持保持二氧化碳的化学性质的最小粒子是二氧化碳分子。</w:t>
      </w:r>
      <w:r>
        <w:rPr>
          <w:color w:val="000000"/>
          <w:lang w:eastAsia="zh-CN"/>
        </w:rPr>
        <w:t xml:space="preserve"> </w:t>
      </w:r>
    </w:p>
    <w:p w:rsidR="00187E9D">
      <w:pPr>
        <w:spacing w:after="0"/>
        <w:rPr>
          <w:lang w:eastAsia="zh-CN"/>
        </w:rPr>
      </w:pPr>
      <w:r>
        <w:rPr>
          <w:color w:val="000000"/>
          <w:lang w:eastAsia="zh-CN"/>
        </w:rPr>
        <w:t>故答案为：</w:t>
      </w:r>
      <w:r>
        <w:rPr>
          <w:color w:val="000000"/>
          <w:lang w:eastAsia="zh-CN"/>
        </w:rPr>
        <w:t>C</w:t>
      </w:r>
    </w:p>
    <w:p w:rsidR="00187E9D">
      <w:pPr>
        <w:spacing w:after="0"/>
        <w:rPr>
          <w:lang w:eastAsia="zh-CN"/>
        </w:rPr>
      </w:pPr>
      <w:r>
        <w:rPr>
          <w:color w:val="000000"/>
          <w:lang w:eastAsia="zh-CN"/>
        </w:rPr>
        <w:t>【分析】根据分子是保持物质化学性质的粒子分析。</w:t>
      </w:r>
    </w:p>
    <w:p w:rsidR="00187E9D">
      <w:pPr>
        <w:rPr>
          <w:lang w:eastAsia="zh-CN"/>
        </w:rPr>
      </w:pPr>
      <w:r>
        <w:rPr>
          <w:lang w:eastAsia="zh-CN"/>
        </w:rPr>
        <w:t>二、填空题</w:t>
      </w:r>
      <w:r>
        <w:rPr>
          <w:lang w:eastAsia="zh-CN"/>
        </w:rPr>
        <w:t>(</w:t>
      </w:r>
      <w:r>
        <w:rPr>
          <w:lang w:eastAsia="zh-CN"/>
        </w:rPr>
        <w:t>每空</w:t>
      </w:r>
      <w:r>
        <w:rPr>
          <w:lang w:eastAsia="zh-CN"/>
        </w:rPr>
        <w:t>1</w:t>
      </w:r>
      <w:r>
        <w:rPr>
          <w:lang w:eastAsia="zh-CN"/>
        </w:rPr>
        <w:t>分，共</w:t>
      </w:r>
      <w:r>
        <w:rPr>
          <w:lang w:eastAsia="zh-CN"/>
        </w:rPr>
        <w:t>23</w:t>
      </w:r>
      <w:r>
        <w:rPr>
          <w:lang w:eastAsia="zh-CN"/>
        </w:rPr>
        <w:t>分</w:t>
      </w:r>
      <w:r>
        <w:rPr>
          <w:lang w:eastAsia="zh-CN"/>
        </w:rPr>
        <w:t xml:space="preserve">)  </w:t>
      </w:r>
    </w:p>
    <w:p w:rsidR="00187E9D">
      <w:pPr>
        <w:spacing w:after="0"/>
        <w:rPr>
          <w:lang w:eastAsia="zh-CN"/>
        </w:rPr>
      </w:pPr>
      <w:r>
        <w:rPr>
          <w:color w:val="000000"/>
          <w:lang w:eastAsia="zh-CN"/>
        </w:rPr>
        <w:t>15.</w:t>
      </w:r>
      <w:r>
        <w:rPr>
          <w:color w:val="0000FF"/>
          <w:lang w:eastAsia="zh-CN"/>
        </w:rPr>
        <w:t>【答案】</w:t>
      </w:r>
      <w:r>
        <w:rPr>
          <w:color w:val="000000"/>
          <w:lang w:eastAsia="zh-CN"/>
        </w:rPr>
        <w:t xml:space="preserve"> Cu</w:t>
      </w:r>
      <w:r>
        <w:rPr>
          <w:lang w:eastAsia="zh-CN"/>
        </w:rPr>
        <w:br/>
      </w:r>
      <w:r>
        <w:rPr>
          <w:color w:val="000000"/>
          <w:lang w:eastAsia="zh-CN"/>
        </w:rPr>
        <w:t>；</w:t>
      </w:r>
      <w:r>
        <w:rPr>
          <w:color w:val="000000"/>
          <w:lang w:eastAsia="zh-CN"/>
        </w:rPr>
        <w:t xml:space="preserve">Al </w:t>
      </w:r>
      <w:r>
        <w:rPr>
          <w:lang w:eastAsia="zh-CN"/>
        </w:rPr>
        <w:br/>
      </w:r>
      <w:r>
        <w:rPr>
          <w:color w:val="000000"/>
          <w:lang w:eastAsia="zh-CN"/>
        </w:rPr>
        <w:t>；</w:t>
      </w:r>
      <w:r>
        <w:rPr>
          <w:color w:val="000000"/>
          <w:lang w:eastAsia="zh-CN"/>
        </w:rPr>
        <w:t>O</w:t>
      </w:r>
      <w:r>
        <w:rPr>
          <w:lang w:eastAsia="zh-CN"/>
        </w:rPr>
        <w:br/>
      </w:r>
      <w:r>
        <w:rPr>
          <w:color w:val="000000"/>
          <w:lang w:eastAsia="zh-CN"/>
        </w:rPr>
        <w:t>；氮</w:t>
      </w:r>
      <w:r>
        <w:rPr>
          <w:lang w:eastAsia="zh-CN"/>
        </w:rPr>
        <w:br/>
      </w:r>
      <w:r>
        <w:rPr>
          <w:color w:val="000000"/>
          <w:lang w:eastAsia="zh-CN"/>
        </w:rPr>
        <w:t>；镁</w:t>
      </w:r>
      <w:r>
        <w:rPr>
          <w:lang w:eastAsia="zh-CN"/>
        </w:rPr>
        <w:br/>
      </w:r>
    </w:p>
    <w:p w:rsidR="00187E9D">
      <w:pPr>
        <w:spacing w:after="0"/>
        <w:rPr>
          <w:lang w:eastAsia="zh-CN"/>
        </w:rPr>
      </w:pPr>
      <w:r>
        <w:rPr>
          <w:color w:val="0000FF"/>
          <w:lang w:eastAsia="zh-CN"/>
        </w:rPr>
        <w:t>【考点】</w:t>
      </w:r>
      <w:r>
        <w:rPr>
          <w:color w:val="000000"/>
          <w:lang w:eastAsia="zh-CN"/>
        </w:rPr>
        <w:t>元素的符号及其意义</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【解答】铜的元素符号为</w:t>
      </w:r>
      <w:r>
        <w:rPr>
          <w:color w:val="000000"/>
          <w:lang w:eastAsia="zh-CN"/>
        </w:rPr>
        <w:t>Cu</w:t>
      </w:r>
      <w:r>
        <w:rPr>
          <w:color w:val="000000"/>
          <w:lang w:eastAsia="zh-CN"/>
        </w:rPr>
        <w:t>，铝元素符号为</w:t>
      </w:r>
      <w:r>
        <w:rPr>
          <w:color w:val="000000"/>
          <w:lang w:eastAsia="zh-CN"/>
        </w:rPr>
        <w:t>Al</w:t>
      </w:r>
      <w:r>
        <w:rPr>
          <w:color w:val="000000"/>
          <w:lang w:eastAsia="zh-CN"/>
        </w:rPr>
        <w:t>，氧元素符号为</w:t>
      </w:r>
      <w:r>
        <w:rPr>
          <w:color w:val="000000"/>
          <w:lang w:eastAsia="zh-CN"/>
        </w:rPr>
        <w:t>O</w:t>
      </w:r>
      <w:r>
        <w:rPr>
          <w:color w:val="000000"/>
          <w:lang w:eastAsia="zh-CN"/>
        </w:rPr>
        <w:t>，</w:t>
      </w:r>
      <w:r>
        <w:rPr>
          <w:color w:val="000000"/>
          <w:lang w:eastAsia="zh-CN"/>
        </w:rPr>
        <w:t>N</w:t>
      </w:r>
      <w:r>
        <w:rPr>
          <w:color w:val="000000"/>
          <w:lang w:eastAsia="zh-CN"/>
        </w:rPr>
        <w:t>表示氮元素，</w:t>
      </w:r>
      <w:r>
        <w:rPr>
          <w:color w:val="000000"/>
          <w:lang w:eastAsia="zh-CN"/>
        </w:rPr>
        <w:t>Mg</w:t>
      </w:r>
      <w:r>
        <w:rPr>
          <w:color w:val="000000"/>
          <w:lang w:eastAsia="zh-CN"/>
        </w:rPr>
        <w:t>表示镁元素；</w:t>
      </w:r>
      <w:r>
        <w:rPr>
          <w:color w:val="000000"/>
          <w:lang w:eastAsia="zh-CN"/>
        </w:rPr>
        <w:t xml:space="preserve"> </w:t>
      </w:r>
    </w:p>
    <w:p w:rsidR="00187E9D">
      <w:pPr>
        <w:spacing w:after="0"/>
        <w:rPr>
          <w:lang w:eastAsia="zh-CN"/>
        </w:rPr>
      </w:pPr>
      <w:r>
        <w:rPr>
          <w:color w:val="000000"/>
          <w:lang w:eastAsia="zh-CN"/>
        </w:rPr>
        <w:t>【分析】根据常用元素名称和符号分析。</w:t>
      </w:r>
    </w:p>
    <w:p w:rsidR="00187E9D">
      <w:pPr>
        <w:spacing w:after="0"/>
      </w:pPr>
      <w:r>
        <w:rPr>
          <w:color w:val="000000"/>
        </w:rPr>
        <w:t>16.</w:t>
      </w:r>
      <w:r>
        <w:rPr>
          <w:color w:val="0000FF"/>
        </w:rPr>
        <w:t>【答案】</w:t>
      </w:r>
      <w:r>
        <w:rPr>
          <w:color w:val="000000"/>
        </w:rPr>
        <w:t xml:space="preserve"> </w:t>
      </w:r>
      <w:r>
        <w:rPr>
          <w:color w:val="000000"/>
        </w:rPr>
        <w:t>（</w:t>
      </w:r>
      <w:r>
        <w:rPr>
          <w:color w:val="000000"/>
        </w:rPr>
        <w:t>1</w:t>
      </w:r>
      <w:r>
        <w:rPr>
          <w:color w:val="000000"/>
        </w:rPr>
        <w:t>）</w:t>
      </w:r>
      <w:r>
        <w:rPr>
          <w:color w:val="000000"/>
        </w:rPr>
        <w:t>c</w:t>
      </w:r>
      <w:r>
        <w:br/>
      </w:r>
      <w:r>
        <w:br/>
      </w:r>
      <w:r>
        <w:rPr>
          <w:color w:val="000000"/>
        </w:rPr>
        <w:t>（</w:t>
      </w:r>
      <w:r>
        <w:rPr>
          <w:color w:val="000000"/>
        </w:rPr>
        <w:t>2</w:t>
      </w:r>
      <w:r>
        <w:rPr>
          <w:color w:val="000000"/>
        </w:rPr>
        <w:t>）</w:t>
      </w:r>
      <w:r>
        <w:rPr>
          <w:color w:val="000000"/>
        </w:rPr>
        <w:t>a</w:t>
      </w:r>
      <w:r>
        <w:br/>
      </w:r>
      <w:r>
        <w:br/>
      </w:r>
      <w:r>
        <w:rPr>
          <w:color w:val="000000"/>
        </w:rPr>
        <w:t>（</w:t>
      </w:r>
      <w:r>
        <w:rPr>
          <w:color w:val="000000"/>
        </w:rPr>
        <w:t>3</w:t>
      </w:r>
      <w:r>
        <w:rPr>
          <w:color w:val="000000"/>
        </w:rPr>
        <w:t>）</w:t>
      </w:r>
      <w:r>
        <w:rPr>
          <w:color w:val="000000"/>
        </w:rPr>
        <w:t>e</w:t>
      </w:r>
      <w:r>
        <w:br/>
      </w:r>
    </w:p>
    <w:p w:rsidR="00187E9D">
      <w:pPr>
        <w:spacing w:after="0"/>
        <w:rPr>
          <w:lang w:eastAsia="zh-CN"/>
        </w:rPr>
      </w:pPr>
      <w:r>
        <w:rPr>
          <w:color w:val="0000FF"/>
          <w:lang w:eastAsia="zh-CN"/>
        </w:rPr>
        <w:t>【考点】</w:t>
      </w:r>
      <w:r>
        <w:rPr>
          <w:color w:val="000000"/>
          <w:lang w:eastAsia="zh-CN"/>
        </w:rPr>
        <w:t>氧气的用途，常见金属的特性及其应用，氢气的用途和氢能的优缺点</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w:t>
      </w:r>
      <w:r>
        <w:rPr>
          <w:color w:val="000000"/>
          <w:lang w:eastAsia="zh-CN"/>
        </w:rPr>
        <w:t>氢气用作高能燃料，是因为它有可燃性，即</w:t>
      </w:r>
      <w:r>
        <w:rPr>
          <w:color w:val="000000"/>
          <w:lang w:eastAsia="zh-CN"/>
        </w:rPr>
        <w:t>c</w:t>
      </w:r>
      <w:r>
        <w:rPr>
          <w:color w:val="000000"/>
          <w:lang w:eastAsia="zh-CN"/>
        </w:rPr>
        <w:t>；</w:t>
      </w:r>
      <w:r>
        <w:rPr>
          <w:lang w:eastAsia="zh-CN"/>
        </w:rPr>
        <w:br/>
      </w:r>
      <w:r>
        <w:rPr>
          <w:color w:val="000000"/>
          <w:lang w:eastAsia="zh-CN"/>
        </w:rPr>
        <w:t>（</w:t>
      </w:r>
      <w:r>
        <w:rPr>
          <w:color w:val="000000"/>
          <w:lang w:eastAsia="zh-CN"/>
        </w:rPr>
        <w:t>2</w:t>
      </w:r>
      <w:r>
        <w:rPr>
          <w:color w:val="000000"/>
          <w:lang w:eastAsia="zh-CN"/>
        </w:rPr>
        <w:t>）氧气可以支持燃烧是因为它有助燃性（氧化性），即</w:t>
      </w:r>
      <w:r>
        <w:rPr>
          <w:color w:val="000000"/>
          <w:lang w:eastAsia="zh-CN"/>
        </w:rPr>
        <w:t>a</w:t>
      </w:r>
      <w:r>
        <w:rPr>
          <w:color w:val="000000"/>
          <w:lang w:eastAsia="zh-CN"/>
        </w:rPr>
        <w:t>；</w:t>
      </w:r>
      <w:r>
        <w:rPr>
          <w:lang w:eastAsia="zh-CN"/>
        </w:rPr>
        <w:br/>
      </w:r>
      <w:r>
        <w:rPr>
          <w:color w:val="000000"/>
          <w:lang w:eastAsia="zh-CN"/>
        </w:rPr>
        <w:t>（</w:t>
      </w:r>
      <w:r>
        <w:rPr>
          <w:color w:val="000000"/>
          <w:lang w:eastAsia="zh-CN"/>
        </w:rPr>
        <w:t>3</w:t>
      </w:r>
      <w:r>
        <w:rPr>
          <w:color w:val="000000"/>
          <w:lang w:eastAsia="zh-CN"/>
        </w:rPr>
        <w:t>）铜可以作导线是因为它有导电性，即</w:t>
      </w:r>
      <w:r>
        <w:rPr>
          <w:color w:val="000000"/>
          <w:lang w:eastAsia="zh-CN"/>
        </w:rPr>
        <w:t>e</w:t>
      </w:r>
      <w:r>
        <w:rPr>
          <w:color w:val="000000"/>
          <w:lang w:eastAsia="zh-CN"/>
        </w:rPr>
        <w:t>；</w:t>
      </w:r>
    </w:p>
    <w:p w:rsidR="00187E9D">
      <w:pPr>
        <w:spacing w:after="0"/>
        <w:rPr>
          <w:lang w:eastAsia="zh-CN"/>
        </w:rPr>
      </w:pPr>
      <w:r>
        <w:rPr>
          <w:color w:val="000000"/>
          <w:lang w:eastAsia="zh-CN"/>
        </w:rPr>
        <w:t>【分析】（</w:t>
      </w:r>
      <w:r>
        <w:rPr>
          <w:color w:val="000000"/>
          <w:lang w:eastAsia="zh-CN"/>
        </w:rPr>
        <w:t>1</w:t>
      </w:r>
      <w:r>
        <w:rPr>
          <w:color w:val="000000"/>
          <w:lang w:eastAsia="zh-CN"/>
        </w:rPr>
        <w:t>）根据氢气有可燃性可作燃烧分析；</w:t>
      </w:r>
      <w:r>
        <w:rPr>
          <w:lang w:eastAsia="zh-CN"/>
        </w:rPr>
        <w:br/>
      </w:r>
      <w:r>
        <w:rPr>
          <w:color w:val="000000"/>
          <w:lang w:eastAsia="zh-CN"/>
        </w:rPr>
        <w:t>（</w:t>
      </w:r>
      <w:r>
        <w:rPr>
          <w:color w:val="000000"/>
          <w:lang w:eastAsia="zh-CN"/>
        </w:rPr>
        <w:t>2</w:t>
      </w:r>
      <w:r>
        <w:rPr>
          <w:color w:val="000000"/>
          <w:lang w:eastAsia="zh-CN"/>
        </w:rPr>
        <w:t>）根据氧气的氧化性分析；</w:t>
      </w:r>
      <w:r>
        <w:rPr>
          <w:lang w:eastAsia="zh-CN"/>
        </w:rPr>
        <w:br/>
      </w:r>
      <w:r>
        <w:rPr>
          <w:color w:val="000000"/>
          <w:lang w:eastAsia="zh-CN"/>
        </w:rPr>
        <w:t>（</w:t>
      </w:r>
      <w:r>
        <w:rPr>
          <w:color w:val="000000"/>
          <w:lang w:eastAsia="zh-CN"/>
        </w:rPr>
        <w:t>3</w:t>
      </w:r>
      <w:r>
        <w:rPr>
          <w:color w:val="000000"/>
          <w:lang w:eastAsia="zh-CN"/>
        </w:rPr>
        <w:t>）根据铜作导线是因为有导电性分析。</w:t>
      </w:r>
    </w:p>
    <w:p w:rsidR="00187E9D">
      <w:pPr>
        <w:spacing w:after="0"/>
        <w:rPr>
          <w:lang w:eastAsia="zh-CN"/>
        </w:rPr>
      </w:pPr>
      <w:r>
        <w:rPr>
          <w:color w:val="000000"/>
          <w:lang w:eastAsia="zh-CN"/>
        </w:rPr>
        <w:t>17.</w:t>
      </w:r>
      <w:r>
        <w:rPr>
          <w:color w:val="0000FF"/>
          <w:lang w:eastAsia="zh-CN"/>
        </w:rPr>
        <w:t>【答案】</w:t>
      </w:r>
      <w:r>
        <w:rPr>
          <w:color w:val="000000"/>
          <w:lang w:eastAsia="zh-CN"/>
        </w:rPr>
        <w:t xml:space="preserve"> </w:t>
      </w:r>
      <w:r>
        <w:rPr>
          <w:color w:val="000000"/>
          <w:lang w:eastAsia="zh-CN"/>
        </w:rPr>
        <w:t>金属</w:t>
      </w:r>
      <w:r>
        <w:rPr>
          <w:lang w:eastAsia="zh-CN"/>
        </w:rPr>
        <w:br/>
      </w:r>
      <w:r>
        <w:rPr>
          <w:color w:val="000000"/>
          <w:lang w:eastAsia="zh-CN"/>
        </w:rPr>
        <w:t>；</w:t>
      </w:r>
      <w:r>
        <w:rPr>
          <w:color w:val="000000"/>
          <w:lang w:eastAsia="zh-CN"/>
        </w:rPr>
        <w:t>40.08</w:t>
      </w:r>
      <w:r>
        <w:rPr>
          <w:lang w:eastAsia="zh-CN"/>
        </w:rPr>
        <w:br/>
      </w:r>
      <w:r>
        <w:rPr>
          <w:color w:val="000000"/>
          <w:lang w:eastAsia="zh-CN"/>
        </w:rPr>
        <w:t>；失去</w:t>
      </w:r>
      <w:r>
        <w:rPr>
          <w:lang w:eastAsia="zh-CN"/>
        </w:rPr>
        <w:br/>
      </w:r>
      <w:r>
        <w:rPr>
          <w:color w:val="000000"/>
          <w:lang w:eastAsia="zh-CN"/>
        </w:rPr>
        <w:t>；</w:t>
      </w:r>
      <w:r>
        <w:rPr>
          <w:color w:val="000000"/>
          <w:lang w:eastAsia="zh-CN"/>
        </w:rPr>
        <w:t>CaCl</w:t>
      </w:r>
      <w:r>
        <w:rPr>
          <w:color w:val="000000"/>
          <w:vertAlign w:val="subscript"/>
          <w:lang w:eastAsia="zh-CN"/>
        </w:rPr>
        <w:t>2</w:t>
      </w:r>
      <w:r>
        <w:rPr>
          <w:lang w:eastAsia="zh-CN"/>
        </w:rPr>
        <w:br/>
      </w:r>
    </w:p>
    <w:p w:rsidR="00187E9D">
      <w:pPr>
        <w:spacing w:after="0"/>
        <w:rPr>
          <w:lang w:eastAsia="zh-CN"/>
        </w:rPr>
      </w:pPr>
      <w:r>
        <w:rPr>
          <w:color w:val="0000FF"/>
          <w:lang w:eastAsia="zh-CN"/>
        </w:rPr>
        <w:t>【考点】</w:t>
      </w:r>
      <w:r>
        <w:rPr>
          <w:color w:val="000000"/>
          <w:lang w:eastAsia="zh-CN"/>
        </w:rPr>
        <w:t>原子结构示意图与离子结构示意图，元素周期表的特点及其应用</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 xml:space="preserve"> </w:t>
      </w:r>
      <w:r>
        <w:rPr>
          <w:color w:val="000000"/>
          <w:lang w:eastAsia="zh-CN"/>
        </w:rPr>
        <w:t>钙元素属于名称带</w:t>
      </w:r>
      <w:r>
        <w:rPr>
          <w:color w:val="000000"/>
          <w:lang w:eastAsia="zh-CN"/>
        </w:rPr>
        <w:t>”</w:t>
      </w:r>
      <w:r>
        <w:rPr>
          <w:color w:val="000000"/>
          <w:lang w:eastAsia="zh-CN"/>
        </w:rPr>
        <w:t>钅</w:t>
      </w:r>
      <w:r>
        <w:rPr>
          <w:color w:val="000000"/>
          <w:lang w:eastAsia="zh-CN"/>
        </w:rPr>
        <w:t>”</w:t>
      </w:r>
      <w:r>
        <w:rPr>
          <w:color w:val="000000"/>
          <w:lang w:eastAsia="zh-CN"/>
        </w:rPr>
        <w:t>属于金属元素，相对原子质量为</w:t>
      </w:r>
      <w:r>
        <w:rPr>
          <w:color w:val="000000"/>
          <w:lang w:eastAsia="zh-CN"/>
        </w:rPr>
        <w:t>40.08</w:t>
      </w:r>
      <w:r>
        <w:rPr>
          <w:color w:val="000000"/>
          <w:lang w:eastAsia="zh-CN"/>
        </w:rPr>
        <w:t>，其元素的原子最外层电子数为</w:t>
      </w:r>
      <w:r>
        <w:rPr>
          <w:color w:val="000000"/>
          <w:lang w:eastAsia="zh-CN"/>
        </w:rPr>
        <w:t>2</w:t>
      </w:r>
      <w:r>
        <w:rPr>
          <w:color w:val="000000"/>
          <w:lang w:eastAsia="zh-CN"/>
        </w:rPr>
        <w:t>，在化学变化中容易失去电子形成离子，它与氯元素形成的化合物的化学式为</w:t>
      </w:r>
      <w:r>
        <w:rPr>
          <w:color w:val="000000"/>
          <w:lang w:eastAsia="zh-CN"/>
        </w:rPr>
        <w:t>CaCl</w:t>
      </w:r>
      <w:r>
        <w:rPr>
          <w:color w:val="000000"/>
          <w:vertAlign w:val="subscript"/>
          <w:lang w:eastAsia="zh-CN"/>
        </w:rPr>
        <w:t>2</w:t>
      </w:r>
      <w:r>
        <w:rPr>
          <w:color w:val="000000"/>
          <w:lang w:eastAsia="zh-CN"/>
        </w:rPr>
        <w:t>。</w:t>
      </w:r>
    </w:p>
    <w:p w:rsidR="00187E9D">
      <w:pPr>
        <w:spacing w:after="0"/>
        <w:rPr>
          <w:lang w:eastAsia="zh-CN"/>
        </w:rPr>
      </w:pPr>
      <w:r>
        <w:rPr>
          <w:color w:val="000000"/>
          <w:lang w:eastAsia="zh-CN"/>
        </w:rPr>
        <w:t>【分析】根据元素名称带</w:t>
      </w:r>
      <w:r>
        <w:rPr>
          <w:color w:val="000000"/>
          <w:lang w:eastAsia="zh-CN"/>
        </w:rPr>
        <w:t>”</w:t>
      </w:r>
      <w:r>
        <w:rPr>
          <w:color w:val="000000"/>
          <w:lang w:eastAsia="zh-CN"/>
        </w:rPr>
        <w:t>钅</w:t>
      </w:r>
      <w:r>
        <w:rPr>
          <w:color w:val="000000"/>
          <w:lang w:eastAsia="zh-CN"/>
        </w:rPr>
        <w:t>”</w:t>
      </w:r>
      <w:r>
        <w:rPr>
          <w:color w:val="000000"/>
          <w:lang w:eastAsia="zh-CN"/>
        </w:rPr>
        <w:t>属于金属元素、元素周期表小格信息最下方数字为相对原子质量及最外层电子数小于</w:t>
      </w:r>
      <w:r>
        <w:rPr>
          <w:color w:val="000000"/>
          <w:lang w:eastAsia="zh-CN"/>
        </w:rPr>
        <w:t>4</w:t>
      </w:r>
      <w:r>
        <w:rPr>
          <w:color w:val="000000"/>
          <w:lang w:eastAsia="zh-CN"/>
        </w:rPr>
        <w:t>易失电子分析。</w:t>
      </w:r>
    </w:p>
    <w:p w:rsidR="00187E9D">
      <w:pPr>
        <w:spacing w:after="0"/>
      </w:pPr>
      <w:r>
        <w:rPr>
          <w:color w:val="000000"/>
        </w:rPr>
        <w:t>18.</w:t>
      </w:r>
      <w:r>
        <w:rPr>
          <w:color w:val="0000FF"/>
        </w:rPr>
        <w:t>【答案】</w:t>
      </w:r>
      <w:r>
        <w:rPr>
          <w:color w:val="000000"/>
        </w:rPr>
        <w:t xml:space="preserve"> 2O</w:t>
      </w:r>
      <w:r>
        <w:br/>
      </w:r>
      <w:r>
        <w:rPr>
          <w:color w:val="000000"/>
        </w:rPr>
        <w:t>；</w:t>
      </w:r>
      <w:r>
        <w:rPr>
          <w:color w:val="000000"/>
        </w:rPr>
        <w:t>NO</w:t>
      </w:r>
      <w:r>
        <w:rPr>
          <w:color w:val="000000"/>
          <w:vertAlign w:val="subscript"/>
        </w:rPr>
        <w:t>2</w:t>
      </w:r>
      <w:r>
        <w:br/>
      </w:r>
      <w:r>
        <w:rPr>
          <w:color w:val="000000"/>
        </w:rPr>
        <w:t>；</w:t>
      </w:r>
      <w:r>
        <w:rPr>
          <w:color w:val="000000"/>
        </w:rPr>
        <w:t>OH</w:t>
      </w:r>
      <w:r>
        <w:rPr>
          <w:color w:val="000000"/>
          <w:vertAlign w:val="superscript"/>
        </w:rPr>
        <w:t>-</w:t>
      </w:r>
      <w:r>
        <w:br/>
      </w:r>
      <w:r>
        <w:rPr>
          <w:color w:val="000000"/>
        </w:rPr>
        <w:t>；</w:t>
      </w:r>
      <m:oMath>
        <m:sSub>
          <m:sSubPr>
            <m:ctrlPr>
              <w:rPr>
                <w:rFonts w:ascii="Cambria Math" w:hAnsi="Cambria Math"/>
              </w:rPr>
            </m:ctrlPr>
          </m:sSubPr>
          <m:e>
            <m:r>
              <m:rPr>
                <m:sty m:val="p"/>
              </m:rPr>
              <w:rPr>
                <w:rFonts w:ascii="Cambria Math" w:hint="eastAsia"/>
                <w:lang w:eastAsia="zh-CN"/>
              </w:rPr>
              <m:t>P</m:t>
            </m:r>
          </m:e>
          <m:sub>
            <m:r>
              <w:rPr>
                <w:rFonts w:ascii="Cambria Math" w:hint="eastAsia"/>
                <w:lang w:eastAsia="zh-CN"/>
              </w:rPr>
              <m:t>2</m:t>
            </m:r>
          </m:sub>
        </m:sSub>
        <m:sSub>
          <m:sSubPr>
            <m:ctrlPr>
              <w:rPr>
                <w:rFonts w:ascii="Cambria Math" w:hAnsi="Cambria Math"/>
              </w:rPr>
            </m:ctrlPr>
          </m:sSubPr>
          <m:e>
            <m:limUpp>
              <m:limUppPr>
                <m:ctrlPr>
                  <w:rPr>
                    <w:rFonts w:ascii="Cambria Math" w:hAnsi="Cambria Math"/>
                  </w:rPr>
                </m:ctrlPr>
              </m:limUppPr>
              <m:e>
                <m:r>
                  <m:rPr>
                    <m:sty m:val="p"/>
                  </m:rPr>
                  <w:rPr>
                    <w:rFonts w:ascii="Cambria Math" w:hint="eastAsia"/>
                    <w:lang w:eastAsia="zh-CN"/>
                  </w:rPr>
                  <m:t>O</m:t>
                </m:r>
              </m:e>
              <m:lim>
                <m:r>
                  <w:rPr>
                    <w:rFonts w:ascii="Cambria Math" w:hint="eastAsia"/>
                    <w:lang w:eastAsia="zh-CN"/>
                  </w:rPr>
                  <m:t>-</m:t>
                </m:r>
                <m:r>
                  <w:rPr>
                    <w:rFonts w:ascii="Cambria Math" w:hint="eastAsia"/>
                    <w:lang w:eastAsia="zh-CN"/>
                  </w:rPr>
                  <m:t>2</m:t>
                </m:r>
              </m:lim>
            </m:limUpp>
          </m:e>
          <m:sub>
            <m:r>
              <w:rPr>
                <w:rFonts w:ascii="Cambria Math" w:hint="eastAsia"/>
                <w:lang w:eastAsia="zh-CN"/>
              </w:rPr>
              <m:t>5</m:t>
            </m:r>
          </m:sub>
        </m:sSub>
      </m:oMath>
      <w:r>
        <w:br/>
      </w:r>
    </w:p>
    <w:p w:rsidR="00187E9D">
      <w:pPr>
        <w:spacing w:after="0"/>
        <w:rPr>
          <w:lang w:eastAsia="zh-CN"/>
        </w:rPr>
      </w:pPr>
      <w:r>
        <w:rPr>
          <w:color w:val="0000FF"/>
          <w:lang w:eastAsia="zh-CN"/>
        </w:rPr>
        <w:t>【考点】</w:t>
      </w:r>
      <w:r>
        <w:rPr>
          <w:color w:val="000000"/>
          <w:lang w:eastAsia="zh-CN"/>
        </w:rPr>
        <w:t>化学符号及其周围数字的意义</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①2</w:t>
      </w:r>
      <w:r>
        <w:rPr>
          <w:color w:val="000000"/>
          <w:lang w:eastAsia="zh-CN"/>
        </w:rPr>
        <w:t>个氢原子表示为</w:t>
      </w:r>
      <w:r>
        <w:rPr>
          <w:color w:val="000000"/>
          <w:lang w:eastAsia="zh-CN"/>
        </w:rPr>
        <w:t>2H</w:t>
      </w:r>
      <w:r>
        <w:rPr>
          <w:color w:val="000000"/>
          <w:lang w:eastAsia="zh-CN"/>
        </w:rPr>
        <w:t>，</w:t>
      </w:r>
      <w:r>
        <w:rPr>
          <w:color w:val="000000"/>
          <w:lang w:eastAsia="zh-CN"/>
        </w:rPr>
        <w:t>②</w:t>
      </w:r>
      <w:r>
        <w:rPr>
          <w:color w:val="000000"/>
          <w:lang w:eastAsia="zh-CN"/>
        </w:rPr>
        <w:t>二氧化氮分子表示为</w:t>
      </w:r>
      <w:r>
        <w:rPr>
          <w:color w:val="000000"/>
          <w:lang w:eastAsia="zh-CN"/>
        </w:rPr>
        <w:t>2NO</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③</w:t>
      </w:r>
      <w:r>
        <w:rPr>
          <w:color w:val="000000"/>
          <w:lang w:eastAsia="zh-CN"/>
        </w:rPr>
        <w:t>氢氧根离子表示为</w:t>
      </w:r>
      <w:r>
        <w:rPr>
          <w:color w:val="000000"/>
          <w:lang w:eastAsia="zh-CN"/>
        </w:rPr>
        <w:t>OH</w:t>
      </w:r>
      <w:r>
        <w:rPr>
          <w:color w:val="000000"/>
          <w:vertAlign w:val="superscript"/>
          <w:lang w:eastAsia="zh-CN"/>
        </w:rPr>
        <w:t>-</w:t>
      </w:r>
      <w:r>
        <w:rPr>
          <w:color w:val="000000"/>
          <w:lang w:eastAsia="zh-CN"/>
        </w:rPr>
        <w:t xml:space="preserve">  </w:t>
      </w:r>
      <w:r>
        <w:rPr>
          <w:color w:val="000000"/>
          <w:lang w:eastAsia="zh-CN"/>
        </w:rPr>
        <w:t>，</w:t>
      </w:r>
      <w:r>
        <w:rPr>
          <w:color w:val="000000"/>
          <w:lang w:eastAsia="zh-CN"/>
        </w:rPr>
        <w:t xml:space="preserve"> ④</w:t>
      </w:r>
      <w:r>
        <w:rPr>
          <w:color w:val="000000"/>
          <w:lang w:eastAsia="zh-CN"/>
        </w:rPr>
        <w:t>五氧化二磷中氧元素的化合价为－</w:t>
      </w:r>
      <w:r>
        <w:rPr>
          <w:color w:val="000000"/>
          <w:lang w:eastAsia="zh-CN"/>
        </w:rPr>
        <w:t>2</w:t>
      </w:r>
      <w:r>
        <w:rPr>
          <w:color w:val="000000"/>
          <w:lang w:eastAsia="zh-CN"/>
        </w:rPr>
        <w:t>价，表示为</w:t>
      </w:r>
      <m:oMath>
        <m:sSub>
          <m:sSubPr>
            <m:ctrlPr>
              <w:rPr>
                <w:rFonts w:ascii="Cambria Math" w:hAnsi="Cambria Math"/>
              </w:rPr>
            </m:ctrlPr>
          </m:sSubPr>
          <m:e>
            <m:r>
              <m:rPr>
                <m:sty m:val="p"/>
              </m:rPr>
              <w:rPr>
                <w:rFonts w:ascii="Cambria Math" w:hint="eastAsia"/>
                <w:lang w:eastAsia="zh-CN"/>
              </w:rPr>
              <m:t>P</m:t>
            </m:r>
          </m:e>
          <m:sub>
            <m:r>
              <w:rPr>
                <w:rFonts w:ascii="Cambria Math" w:hint="eastAsia"/>
                <w:lang w:eastAsia="zh-CN"/>
              </w:rPr>
              <m:t>2</m:t>
            </m:r>
          </m:sub>
        </m:sSub>
        <m:sSub>
          <m:sSubPr>
            <m:ctrlPr>
              <w:rPr>
                <w:rFonts w:ascii="Cambria Math" w:hAnsi="Cambria Math"/>
              </w:rPr>
            </m:ctrlPr>
          </m:sSubPr>
          <m:e>
            <m:limUpp>
              <m:limUppPr>
                <m:ctrlPr>
                  <w:rPr>
                    <w:rFonts w:ascii="Cambria Math" w:hAnsi="Cambria Math"/>
                  </w:rPr>
                </m:ctrlPr>
              </m:limUppPr>
              <m:e>
                <m:r>
                  <m:rPr>
                    <m:sty m:val="p"/>
                  </m:rPr>
                  <w:rPr>
                    <w:rFonts w:ascii="Cambria Math" w:hint="eastAsia"/>
                    <w:lang w:eastAsia="zh-CN"/>
                  </w:rPr>
                  <m:t>O</m:t>
                </m:r>
              </m:e>
              <m:lim>
                <m:r>
                  <w:rPr>
                    <w:rFonts w:ascii="Cambria Math" w:hint="eastAsia"/>
                    <w:lang w:eastAsia="zh-CN"/>
                  </w:rPr>
                  <m:t>-</m:t>
                </m:r>
                <m:r>
                  <w:rPr>
                    <w:rFonts w:ascii="Cambria Math" w:hint="eastAsia"/>
                    <w:lang w:eastAsia="zh-CN"/>
                  </w:rPr>
                  <m:t>2</m:t>
                </m:r>
              </m:lim>
            </m:limUpp>
          </m:e>
          <m:sub>
            <m:r>
              <w:rPr>
                <w:rFonts w:ascii="Cambria Math" w:hint="eastAsia"/>
                <w:lang w:eastAsia="zh-CN"/>
              </w:rPr>
              <m:t>5</m:t>
            </m:r>
          </m:sub>
        </m:sSub>
      </m:oMath>
      <w:r>
        <w:rPr>
          <w:color w:val="000000"/>
          <w:lang w:eastAsia="zh-CN"/>
        </w:rPr>
        <w:t>.</w:t>
      </w:r>
    </w:p>
    <w:p w:rsidR="00187E9D">
      <w:pPr>
        <w:spacing w:after="0"/>
        <w:rPr>
          <w:lang w:eastAsia="zh-CN"/>
        </w:rPr>
      </w:pPr>
      <w:r>
        <w:rPr>
          <w:color w:val="000000"/>
          <w:lang w:eastAsia="zh-CN"/>
        </w:rPr>
        <w:t>【分析】根据化学符号的意义分析，元素符号表示元素和一个原子，表示多个原子元素符号前加相应数字；化学式表示一种物质和一个分</w:t>
      </w:r>
      <w:r>
        <w:rPr>
          <w:color w:val="000000"/>
          <w:lang w:eastAsia="zh-CN"/>
        </w:rPr>
        <w:t>子，表示多个分子，化学式前加相应系数；离子符号是在元素符号或原子团符号右上角标上所带电荷数，数字在前，正负号在后，表示多个离子，在符号前加相应数字；元素化合价标在元素符号的正上方，正负号在前，数字在后。</w:t>
      </w:r>
      <w:r>
        <w:rPr>
          <w:lang w:eastAsia="zh-CN"/>
        </w:rPr>
        <w:br/>
      </w:r>
      <w:r>
        <w:rPr>
          <w:lang w:eastAsia="zh-CN"/>
        </w:rPr>
        <w:br/>
      </w:r>
    </w:p>
    <w:p w:rsidR="00187E9D">
      <w:pPr>
        <w:spacing w:after="0"/>
        <w:rPr>
          <w:lang w:eastAsia="zh-CN"/>
        </w:rPr>
      </w:pPr>
      <w:r>
        <w:rPr>
          <w:color w:val="000000"/>
          <w:lang w:eastAsia="zh-CN"/>
        </w:rPr>
        <w:t>19.</w:t>
      </w:r>
      <w:r>
        <w:rPr>
          <w:color w:val="0000FF"/>
          <w:lang w:eastAsia="zh-CN"/>
        </w:rPr>
        <w:t>【答案】</w:t>
      </w:r>
      <w:r>
        <w:rPr>
          <w:color w:val="000000"/>
          <w:lang w:eastAsia="zh-CN"/>
        </w:rPr>
        <w:t xml:space="preserve"> </w:t>
      </w:r>
      <w:r>
        <w:rPr>
          <w:color w:val="000000"/>
          <w:lang w:eastAsia="zh-CN"/>
        </w:rPr>
        <w:t>分钟、原子、离子</w:t>
      </w:r>
      <w:r>
        <w:rPr>
          <w:lang w:eastAsia="zh-CN"/>
        </w:rPr>
        <w:br/>
      </w:r>
      <w:r>
        <w:rPr>
          <w:color w:val="000000"/>
          <w:lang w:eastAsia="zh-CN"/>
        </w:rPr>
        <w:t>；水分子</w:t>
      </w:r>
      <w:r>
        <w:rPr>
          <w:lang w:eastAsia="zh-CN"/>
        </w:rPr>
        <w:br/>
      </w:r>
      <w:r>
        <w:rPr>
          <w:color w:val="000000"/>
          <w:lang w:eastAsia="zh-CN"/>
        </w:rPr>
        <w:t>；铁原子</w:t>
      </w:r>
      <w:r>
        <w:rPr>
          <w:lang w:eastAsia="zh-CN"/>
        </w:rPr>
        <w:br/>
      </w:r>
      <w:r>
        <w:rPr>
          <w:color w:val="000000"/>
          <w:lang w:eastAsia="zh-CN"/>
        </w:rPr>
        <w:t>；钠离子、氯离子</w:t>
      </w:r>
      <w:r>
        <w:rPr>
          <w:lang w:eastAsia="zh-CN"/>
        </w:rPr>
        <w:br/>
      </w:r>
      <w:r>
        <w:rPr>
          <w:color w:val="000000"/>
          <w:lang w:eastAsia="zh-CN"/>
        </w:rPr>
        <w:t>；</w:t>
      </w:r>
      <w:r>
        <w:rPr>
          <w:color w:val="000000"/>
          <w:lang w:eastAsia="zh-CN"/>
        </w:rPr>
        <w:t>Cl</w:t>
      </w:r>
      <w:r>
        <w:rPr>
          <w:color w:val="000000"/>
          <w:vertAlign w:val="subscript"/>
          <w:lang w:eastAsia="zh-CN"/>
        </w:rPr>
        <w:t>2</w:t>
      </w:r>
      <w:r>
        <w:rPr>
          <w:lang w:eastAsia="zh-CN"/>
        </w:rPr>
        <w:br/>
      </w:r>
      <w:r>
        <w:rPr>
          <w:color w:val="000000"/>
          <w:lang w:eastAsia="zh-CN"/>
        </w:rPr>
        <w:t>；水分子</w:t>
      </w:r>
      <w:r>
        <w:rPr>
          <w:lang w:eastAsia="zh-CN"/>
        </w:rPr>
        <w:br/>
      </w:r>
      <w:r>
        <w:rPr>
          <w:color w:val="000000"/>
          <w:lang w:eastAsia="zh-CN"/>
        </w:rPr>
        <w:t>；原子个数与种类</w:t>
      </w:r>
      <w:r>
        <w:rPr>
          <w:lang w:eastAsia="zh-CN"/>
        </w:rPr>
        <w:br/>
      </w:r>
    </w:p>
    <w:p w:rsidR="00187E9D">
      <w:pPr>
        <w:spacing w:after="0"/>
        <w:rPr>
          <w:lang w:eastAsia="zh-CN"/>
        </w:rPr>
      </w:pPr>
      <w:r>
        <w:rPr>
          <w:color w:val="0000FF"/>
          <w:lang w:eastAsia="zh-CN"/>
        </w:rPr>
        <w:t>【考点】</w:t>
      </w:r>
      <w:r>
        <w:rPr>
          <w:color w:val="000000"/>
          <w:lang w:eastAsia="zh-CN"/>
        </w:rPr>
        <w:t>电解水实验，分子、原子、离子、元素与物质之间的关系</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①</w:t>
      </w:r>
      <w:r>
        <w:rPr>
          <w:color w:val="000000"/>
          <w:lang w:eastAsia="zh-CN"/>
        </w:rPr>
        <w:t>构成物质的基本粒子有分子、原子、离子；如水是由分子构成的；铁是由原子构成的；氯化钠是由离子构成的。</w:t>
      </w:r>
      <w:r>
        <w:rPr>
          <w:color w:val="000000"/>
          <w:lang w:eastAsia="zh-CN"/>
        </w:rPr>
        <w:t xml:space="preserve"> </w:t>
      </w:r>
    </w:p>
    <w:p w:rsidR="00187E9D">
      <w:pPr>
        <w:spacing w:after="0"/>
        <w:rPr>
          <w:lang w:eastAsia="zh-CN"/>
        </w:rPr>
      </w:pPr>
      <w:r>
        <w:rPr>
          <w:color w:val="000000"/>
          <w:lang w:eastAsia="zh-CN"/>
        </w:rPr>
        <w:t>②</w:t>
      </w:r>
      <w:r>
        <w:rPr>
          <w:color w:val="000000"/>
          <w:lang w:eastAsia="zh-CN"/>
        </w:rPr>
        <w:t>若</w:t>
      </w:r>
      <w:r>
        <w:rPr>
          <w:color w:val="000000"/>
          <w:lang w:eastAsia="zh-CN"/>
        </w:rPr>
        <w:t>“o”</w:t>
      </w:r>
      <w:r>
        <w:rPr>
          <w:color w:val="000000"/>
          <w:lang w:eastAsia="zh-CN"/>
        </w:rPr>
        <w:t>表示一个氯原子，则</w:t>
      </w:r>
      <w:r>
        <w:rPr>
          <w:color w:val="000000"/>
          <w:lang w:eastAsia="zh-CN"/>
        </w:rPr>
        <w:t xml:space="preserve">“ </w:t>
      </w:r>
      <w:r>
        <w:rPr>
          <w:noProof/>
          <w:lang w:eastAsia="zh-CN"/>
        </w:rPr>
        <w:drawing>
          <wp:inline distT="0" distB="0" distL="0" distR="0">
            <wp:extent cx="162331" cy="124143"/>
            <wp:effectExtent l="19050" t="0" r="9119" b="0"/>
            <wp:docPr id="3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158708" name=""/>
                    <pic:cNvPicPr/>
                  </pic:nvPicPr>
                  <pic:blipFill>
                    <a:blip xmlns:r="http://schemas.openxmlformats.org/officeDocument/2006/relationships" r:embed="rId11"/>
                    <a:stretch>
                      <a:fillRect/>
                    </a:stretch>
                  </pic:blipFill>
                  <pic:spPr>
                    <a:xfrm>
                      <a:off x="0" y="0"/>
                      <a:ext cx="162331" cy="124143"/>
                    </a:xfrm>
                    <a:prstGeom prst="rect">
                      <a:avLst/>
                    </a:prstGeom>
                  </pic:spPr>
                </pic:pic>
              </a:graphicData>
            </a:graphic>
          </wp:inline>
        </w:drawing>
      </w:r>
      <w:r>
        <w:rPr>
          <w:color w:val="000000"/>
          <w:lang w:eastAsia="zh-CN"/>
        </w:rPr>
        <w:t>”</w:t>
      </w:r>
      <w:r>
        <w:rPr>
          <w:color w:val="000000"/>
          <w:lang w:eastAsia="zh-CN"/>
        </w:rPr>
        <w:t>表示</w:t>
      </w:r>
      <w:r>
        <w:rPr>
          <w:color w:val="000000"/>
          <w:lang w:eastAsia="zh-CN"/>
        </w:rPr>
        <w:t xml:space="preserve"> </w:t>
      </w:r>
      <w:r>
        <w:rPr>
          <w:color w:val="000000"/>
          <w:lang w:eastAsia="zh-CN"/>
        </w:rPr>
        <w:t>表示</w:t>
      </w:r>
      <w:r>
        <w:rPr>
          <w:color w:val="000000"/>
          <w:lang w:eastAsia="zh-CN"/>
        </w:rPr>
        <w:t>2</w:t>
      </w:r>
      <w:r>
        <w:rPr>
          <w:color w:val="000000"/>
          <w:lang w:eastAsia="zh-CN"/>
        </w:rPr>
        <w:t>个氯原子构成一个氯分子，表示为</w:t>
      </w:r>
      <w:r>
        <w:rPr>
          <w:color w:val="000000"/>
          <w:lang w:eastAsia="zh-CN"/>
        </w:rPr>
        <w:t>Cl</w:t>
      </w:r>
      <w:r>
        <w:rPr>
          <w:color w:val="000000"/>
          <w:vertAlign w:val="subscript"/>
          <w:lang w:eastAsia="zh-CN"/>
        </w:rPr>
        <w:t>2</w:t>
      </w:r>
      <w:r>
        <w:rPr>
          <w:color w:val="000000"/>
          <w:lang w:eastAsia="zh-CN"/>
        </w:rPr>
        <w:t>。</w:t>
      </w:r>
    </w:p>
    <w:p w:rsidR="00187E9D">
      <w:pPr>
        <w:spacing w:after="0"/>
        <w:rPr>
          <w:lang w:eastAsia="zh-CN"/>
        </w:rPr>
      </w:pPr>
      <w:r>
        <w:rPr>
          <w:color w:val="000000"/>
          <w:lang w:eastAsia="zh-CN"/>
        </w:rPr>
        <w:t>③</w:t>
      </w:r>
      <w:r>
        <w:rPr>
          <w:color w:val="000000"/>
          <w:lang w:eastAsia="zh-CN"/>
        </w:rPr>
        <w:t>在水通电分解过程中，能保持反应物化学性质的是水分子，水分子分成氢、氧原子，氢、氧原子再重新组合成氢分子和氧分子，所参在反应前后保持不变的是氢原子和氧原子。</w:t>
      </w:r>
    </w:p>
    <w:p w:rsidR="00187E9D">
      <w:pPr>
        <w:spacing w:after="0"/>
        <w:rPr>
          <w:lang w:eastAsia="zh-CN"/>
        </w:rPr>
      </w:pPr>
      <w:r>
        <w:rPr>
          <w:color w:val="000000"/>
          <w:lang w:eastAsia="zh-CN"/>
        </w:rPr>
        <w:t>【分析】根据构成物质的粒子有分子和原子和离子分析，如水由分子构成，氯化钠由离子构成，金属、稀有气体由原子构成；根据化学反应实质是分子分成原子，原子重新组合分析。</w:t>
      </w:r>
    </w:p>
    <w:p w:rsidR="00187E9D">
      <w:pPr>
        <w:rPr>
          <w:lang w:eastAsia="zh-CN"/>
        </w:rPr>
      </w:pPr>
      <w:r>
        <w:rPr>
          <w:lang w:eastAsia="zh-CN"/>
        </w:rPr>
        <w:t>三、简答题</w:t>
      </w:r>
      <w:r>
        <w:rPr>
          <w:lang w:eastAsia="zh-CN"/>
        </w:rPr>
        <w:t>(</w:t>
      </w:r>
      <w:r>
        <w:rPr>
          <w:lang w:eastAsia="zh-CN"/>
        </w:rPr>
        <w:t>共</w:t>
      </w:r>
      <w:r>
        <w:rPr>
          <w:lang w:eastAsia="zh-CN"/>
        </w:rPr>
        <w:t>23</w:t>
      </w:r>
      <w:r>
        <w:rPr>
          <w:lang w:eastAsia="zh-CN"/>
        </w:rPr>
        <w:t>分</w:t>
      </w:r>
      <w:r>
        <w:rPr>
          <w:lang w:eastAsia="zh-CN"/>
        </w:rPr>
        <w:t xml:space="preserve">)  </w:t>
      </w:r>
    </w:p>
    <w:p w:rsidR="00187E9D">
      <w:pPr>
        <w:spacing w:after="0"/>
        <w:rPr>
          <w:lang w:eastAsia="zh-CN"/>
        </w:rPr>
      </w:pPr>
      <w:r>
        <w:rPr>
          <w:color w:val="000000"/>
          <w:lang w:eastAsia="zh-CN"/>
        </w:rPr>
        <w:t>20.</w:t>
      </w:r>
      <w:r>
        <w:rPr>
          <w:color w:val="0000FF"/>
          <w:lang w:eastAsia="zh-CN"/>
        </w:rPr>
        <w:t>【答案】</w:t>
      </w:r>
      <w:r>
        <w:rPr>
          <w:color w:val="000000"/>
          <w:lang w:eastAsia="zh-CN"/>
        </w:rPr>
        <w:t xml:space="preserve"> B</w:t>
      </w:r>
      <w:r>
        <w:rPr>
          <w:lang w:eastAsia="zh-CN"/>
        </w:rPr>
        <w:br/>
      </w:r>
      <w:r>
        <w:rPr>
          <w:color w:val="000000"/>
          <w:lang w:eastAsia="zh-CN"/>
        </w:rPr>
        <w:t>；</w:t>
      </w:r>
      <w:r>
        <w:rPr>
          <w:color w:val="000000"/>
          <w:lang w:eastAsia="zh-CN"/>
        </w:rPr>
        <w:t>AB</w:t>
      </w:r>
      <w:r>
        <w:rPr>
          <w:lang w:eastAsia="zh-CN"/>
        </w:rPr>
        <w:br/>
      </w:r>
      <w:r>
        <w:rPr>
          <w:color w:val="000000"/>
          <w:lang w:eastAsia="zh-CN"/>
        </w:rPr>
        <w:t>；</w:t>
      </w:r>
      <w:r>
        <w:rPr>
          <w:color w:val="000000"/>
          <w:lang w:eastAsia="zh-CN"/>
        </w:rPr>
        <w:t>C</w:t>
      </w:r>
      <w:r>
        <w:rPr>
          <w:lang w:eastAsia="zh-CN"/>
        </w:rPr>
        <w:br/>
      </w:r>
      <w:r>
        <w:rPr>
          <w:color w:val="000000"/>
          <w:lang w:eastAsia="zh-CN"/>
        </w:rPr>
        <w:t>；</w:t>
      </w:r>
      <w:r>
        <w:rPr>
          <w:color w:val="000000"/>
          <w:lang w:eastAsia="zh-CN"/>
        </w:rPr>
        <w:t>ABC</w:t>
      </w:r>
      <w:r>
        <w:rPr>
          <w:lang w:eastAsia="zh-CN"/>
        </w:rPr>
        <w:br/>
      </w:r>
      <w:r>
        <w:rPr>
          <w:color w:val="000000"/>
          <w:lang w:eastAsia="zh-CN"/>
        </w:rPr>
        <w:t>；</w:t>
      </w:r>
      <w:r>
        <w:rPr>
          <w:color w:val="000000"/>
          <w:lang w:eastAsia="zh-CN"/>
        </w:rPr>
        <w:t>DE</w:t>
      </w:r>
      <w:r>
        <w:rPr>
          <w:lang w:eastAsia="zh-CN"/>
        </w:rPr>
        <w:br/>
      </w:r>
    </w:p>
    <w:p w:rsidR="00187E9D">
      <w:pPr>
        <w:spacing w:after="0"/>
        <w:rPr>
          <w:lang w:eastAsia="zh-CN"/>
        </w:rPr>
      </w:pPr>
      <w:r>
        <w:rPr>
          <w:color w:val="0000FF"/>
          <w:lang w:eastAsia="zh-CN"/>
        </w:rPr>
        <w:t>【考点】</w:t>
      </w:r>
      <w:r>
        <w:rPr>
          <w:color w:val="000000"/>
          <w:lang w:eastAsia="zh-CN"/>
        </w:rPr>
        <w:t>单质和化合物，纯净物和混合物，从组成上识别氧化物</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 xml:space="preserve"> A</w:t>
      </w:r>
      <w:r>
        <w:rPr>
          <w:color w:val="000000"/>
          <w:lang w:eastAsia="zh-CN"/>
        </w:rPr>
        <w:t>．氯化钾属于纯净物、化合物，</w:t>
      </w:r>
      <w:r>
        <w:rPr>
          <w:color w:val="000000"/>
          <w:lang w:eastAsia="zh-CN"/>
        </w:rPr>
        <w:t>B</w:t>
      </w:r>
      <w:r>
        <w:rPr>
          <w:color w:val="000000"/>
          <w:lang w:eastAsia="zh-CN"/>
        </w:rPr>
        <w:t>．四氧化三铁属于纯净物、化合物、氧化物，</w:t>
      </w:r>
      <w:r>
        <w:rPr>
          <w:color w:val="000000"/>
          <w:lang w:eastAsia="zh-CN"/>
        </w:rPr>
        <w:t>C</w:t>
      </w:r>
      <w:r>
        <w:rPr>
          <w:color w:val="000000"/>
          <w:lang w:eastAsia="zh-CN"/>
        </w:rPr>
        <w:t>．水银属于纯净物、单质，</w:t>
      </w:r>
      <w:r>
        <w:rPr>
          <w:color w:val="000000"/>
          <w:lang w:eastAsia="zh-CN"/>
        </w:rPr>
        <w:t>D</w:t>
      </w:r>
      <w:r>
        <w:rPr>
          <w:color w:val="000000"/>
          <w:lang w:eastAsia="zh-CN"/>
        </w:rPr>
        <w:t>．空气属于混合物，</w:t>
      </w:r>
      <w:r>
        <w:rPr>
          <w:color w:val="000000"/>
          <w:lang w:eastAsia="zh-CN"/>
        </w:rPr>
        <w:t>E</w:t>
      </w:r>
      <w:r>
        <w:rPr>
          <w:color w:val="000000"/>
          <w:lang w:eastAsia="zh-CN"/>
        </w:rPr>
        <w:t>．石灰水属于混合物；</w:t>
      </w:r>
      <w:r>
        <w:rPr>
          <w:lang w:eastAsia="zh-CN"/>
        </w:rPr>
        <w:br/>
      </w:r>
      <w:r>
        <w:rPr>
          <w:color w:val="000000"/>
          <w:lang w:eastAsia="zh-CN"/>
        </w:rPr>
        <w:t xml:space="preserve"> </w:t>
      </w:r>
      <w:r>
        <w:rPr>
          <w:color w:val="000000"/>
          <w:lang w:eastAsia="zh-CN"/>
        </w:rPr>
        <w:t>故答案为：</w:t>
      </w:r>
      <w:r>
        <w:rPr>
          <w:color w:val="000000"/>
          <w:lang w:eastAsia="zh-CN"/>
        </w:rPr>
        <w:t>B</w:t>
      </w:r>
      <w:r>
        <w:rPr>
          <w:color w:val="000000"/>
          <w:lang w:eastAsia="zh-CN"/>
        </w:rPr>
        <w:t>；</w:t>
      </w:r>
      <w:r>
        <w:rPr>
          <w:color w:val="000000"/>
          <w:lang w:eastAsia="zh-CN"/>
        </w:rPr>
        <w:t>AB</w:t>
      </w:r>
      <w:r>
        <w:rPr>
          <w:color w:val="000000"/>
          <w:lang w:eastAsia="zh-CN"/>
        </w:rPr>
        <w:t>；</w:t>
      </w:r>
      <w:r>
        <w:rPr>
          <w:color w:val="000000"/>
          <w:lang w:eastAsia="zh-CN"/>
        </w:rPr>
        <w:t>C</w:t>
      </w:r>
      <w:r>
        <w:rPr>
          <w:color w:val="000000"/>
          <w:lang w:eastAsia="zh-CN"/>
        </w:rPr>
        <w:t>；</w:t>
      </w:r>
      <w:r>
        <w:rPr>
          <w:color w:val="000000"/>
          <w:lang w:eastAsia="zh-CN"/>
        </w:rPr>
        <w:t>ABC</w:t>
      </w:r>
      <w:r>
        <w:rPr>
          <w:color w:val="000000"/>
          <w:lang w:eastAsia="zh-CN"/>
        </w:rPr>
        <w:t>；</w:t>
      </w:r>
      <w:r>
        <w:rPr>
          <w:color w:val="000000"/>
          <w:lang w:eastAsia="zh-CN"/>
        </w:rPr>
        <w:t>DE</w:t>
      </w:r>
      <w:r>
        <w:rPr>
          <w:color w:val="000000"/>
          <w:lang w:eastAsia="zh-CN"/>
        </w:rPr>
        <w:t>；</w:t>
      </w:r>
      <w:r>
        <w:rPr>
          <w:color w:val="000000"/>
          <w:lang w:eastAsia="zh-CN"/>
        </w:rPr>
        <w:t xml:space="preserve"> </w:t>
      </w:r>
    </w:p>
    <w:p w:rsidR="00187E9D">
      <w:pPr>
        <w:spacing w:after="0"/>
        <w:rPr>
          <w:lang w:eastAsia="zh-CN"/>
        </w:rPr>
      </w:pPr>
      <w:r>
        <w:rPr>
          <w:color w:val="000000"/>
          <w:lang w:eastAsia="zh-CN"/>
        </w:rPr>
        <w:t>【分析】根据纯净物、混合物的定义分析，纯净物为一种物质组成的物质，混合物为多种物质组成的物质。根据单质、化合物定义分析，单质是由同种元素组成的纯净物，化合物为不同种元素组成的纯净物；根据氧化物定义分析，氧化物为由两种元素组成，其中一种为氧元素的化合物</w:t>
      </w:r>
      <w:r>
        <w:rPr>
          <w:color w:val="000000"/>
          <w:lang w:eastAsia="zh-CN"/>
        </w:rPr>
        <w:t>。</w:t>
      </w:r>
      <w:r>
        <w:rPr>
          <w:lang w:eastAsia="zh-CN"/>
        </w:rPr>
        <w:br/>
      </w:r>
      <w:r>
        <w:rPr>
          <w:lang w:eastAsia="zh-CN"/>
        </w:rPr>
        <w:br/>
      </w:r>
      <w:r>
        <w:rPr>
          <w:color w:val="000000"/>
          <w:lang w:eastAsia="zh-CN"/>
        </w:rPr>
        <w:t xml:space="preserve">  </w:t>
      </w:r>
    </w:p>
    <w:p w:rsidR="00187E9D">
      <w:pPr>
        <w:spacing w:after="0"/>
        <w:rPr>
          <w:lang w:eastAsia="zh-CN"/>
        </w:rPr>
      </w:pPr>
      <w:r>
        <w:rPr>
          <w:color w:val="000000"/>
          <w:lang w:eastAsia="zh-CN"/>
        </w:rPr>
        <w:t>21.</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）各元素原子核外电子层数相同</w:t>
      </w:r>
      <w:r>
        <w:rPr>
          <w:lang w:eastAsia="zh-CN"/>
        </w:rPr>
        <w:br/>
      </w:r>
      <w:r>
        <w:rPr>
          <w:lang w:eastAsia="zh-CN"/>
        </w:rPr>
        <w:br/>
      </w:r>
      <w:r>
        <w:rPr>
          <w:color w:val="000000"/>
          <w:lang w:eastAsia="zh-CN"/>
        </w:rPr>
        <w:t>（</w:t>
      </w:r>
      <w:r>
        <w:rPr>
          <w:color w:val="000000"/>
          <w:lang w:eastAsia="zh-CN"/>
        </w:rPr>
        <w:t>2</w:t>
      </w:r>
      <w:r>
        <w:rPr>
          <w:color w:val="000000"/>
          <w:lang w:eastAsia="zh-CN"/>
        </w:rPr>
        <w:t>）从左到右依次递增</w:t>
      </w:r>
      <w:r>
        <w:rPr>
          <w:lang w:eastAsia="zh-CN"/>
        </w:rPr>
        <w:br/>
      </w:r>
      <w:r>
        <w:rPr>
          <w:lang w:eastAsia="zh-CN"/>
        </w:rPr>
        <w:br/>
      </w:r>
      <w:r>
        <w:rPr>
          <w:color w:val="000000"/>
          <w:lang w:eastAsia="zh-CN"/>
        </w:rPr>
        <w:t>（</w:t>
      </w:r>
      <w:r>
        <w:rPr>
          <w:color w:val="000000"/>
          <w:lang w:eastAsia="zh-CN"/>
        </w:rPr>
        <w:t>3</w:t>
      </w:r>
      <w:r>
        <w:rPr>
          <w:color w:val="000000"/>
          <w:lang w:eastAsia="zh-CN"/>
        </w:rPr>
        <w:t>）</w:t>
      </w:r>
      <w:r>
        <w:rPr>
          <w:color w:val="000000"/>
          <w:lang w:eastAsia="zh-CN"/>
        </w:rPr>
        <w:t>S</w:t>
      </w:r>
      <w:r>
        <w:rPr>
          <w:color w:val="000000"/>
          <w:vertAlign w:val="superscript"/>
          <w:lang w:eastAsia="zh-CN"/>
        </w:rPr>
        <w:t>2-</w:t>
      </w:r>
      <w:r>
        <w:rPr>
          <w:lang w:eastAsia="zh-CN"/>
        </w:rPr>
        <w:br/>
      </w:r>
      <w:r>
        <w:rPr>
          <w:lang w:eastAsia="zh-CN"/>
        </w:rPr>
        <w:br/>
      </w:r>
      <w:r>
        <w:rPr>
          <w:color w:val="000000"/>
          <w:lang w:eastAsia="zh-CN"/>
        </w:rPr>
        <w:t>（</w:t>
      </w:r>
      <w:r>
        <w:rPr>
          <w:color w:val="000000"/>
          <w:lang w:eastAsia="zh-CN"/>
        </w:rPr>
        <w:t>4</w:t>
      </w:r>
      <w:r>
        <w:rPr>
          <w:color w:val="000000"/>
          <w:lang w:eastAsia="zh-CN"/>
        </w:rPr>
        <w:t>）五</w:t>
      </w:r>
      <w:r>
        <w:rPr>
          <w:lang w:eastAsia="zh-CN"/>
        </w:rPr>
        <w:br/>
      </w:r>
      <w:r>
        <w:rPr>
          <w:color w:val="000000"/>
          <w:lang w:eastAsia="zh-CN"/>
        </w:rPr>
        <w:t>；</w:t>
      </w:r>
      <w:r>
        <w:rPr>
          <w:color w:val="000000"/>
          <w:lang w:eastAsia="zh-CN"/>
        </w:rPr>
        <w:t>Rb</w:t>
      </w:r>
      <w:r>
        <w:rPr>
          <w:color w:val="000000"/>
          <w:vertAlign w:val="subscript"/>
          <w:lang w:eastAsia="zh-CN"/>
        </w:rPr>
        <w:t>2</w:t>
      </w:r>
      <w:r>
        <w:rPr>
          <w:color w:val="000000"/>
          <w:lang w:eastAsia="zh-CN"/>
        </w:rPr>
        <w:t>O</w:t>
      </w:r>
      <w:r>
        <w:rPr>
          <w:lang w:eastAsia="zh-CN"/>
        </w:rPr>
        <w:br/>
      </w:r>
    </w:p>
    <w:p w:rsidR="00187E9D">
      <w:pPr>
        <w:spacing w:after="0"/>
        <w:rPr>
          <w:lang w:eastAsia="zh-CN"/>
        </w:rPr>
      </w:pPr>
      <w:r>
        <w:rPr>
          <w:color w:val="0000FF"/>
          <w:lang w:eastAsia="zh-CN"/>
        </w:rPr>
        <w:t>【考点】</w:t>
      </w:r>
      <w:r>
        <w:rPr>
          <w:color w:val="000000"/>
          <w:lang w:eastAsia="zh-CN"/>
        </w:rPr>
        <w:t>元素周期表的特点及其应用</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w:t>
      </w:r>
      <w:r>
        <w:rPr>
          <w:color w:val="000000"/>
          <w:lang w:eastAsia="zh-CN"/>
        </w:rPr>
        <w:t>在第二周期中，各元素原子核外电子层数相同</w:t>
      </w:r>
      <w:r>
        <w:rPr>
          <w:color w:val="000000"/>
          <w:lang w:eastAsia="zh-CN"/>
        </w:rPr>
        <w:t>,</w:t>
      </w:r>
      <w:r>
        <w:rPr>
          <w:color w:val="000000"/>
          <w:lang w:eastAsia="zh-CN"/>
        </w:rPr>
        <w:t>均为两层；</w:t>
      </w:r>
      <w:r>
        <w:rPr>
          <w:lang w:eastAsia="zh-CN"/>
        </w:rPr>
        <w:br/>
      </w:r>
      <w:r>
        <w:rPr>
          <w:color w:val="000000"/>
          <w:lang w:eastAsia="zh-CN"/>
        </w:rPr>
        <w:t>（</w:t>
      </w:r>
      <w:r>
        <w:rPr>
          <w:color w:val="000000"/>
          <w:lang w:eastAsia="zh-CN"/>
        </w:rPr>
        <w:t>2</w:t>
      </w:r>
      <w:r>
        <w:rPr>
          <w:color w:val="000000"/>
          <w:lang w:eastAsia="zh-CN"/>
        </w:rPr>
        <w:t>）</w:t>
      </w:r>
      <w:r>
        <w:rPr>
          <w:color w:val="000000"/>
          <w:lang w:eastAsia="zh-CN"/>
        </w:rPr>
        <w:t xml:space="preserve"> </w:t>
      </w:r>
      <w:r>
        <w:rPr>
          <w:color w:val="000000"/>
          <w:lang w:eastAsia="zh-CN"/>
        </w:rPr>
        <w:t>第二、三周期中，各元素原子最外层电子数从左向右依次递增</w:t>
      </w:r>
      <w:r>
        <w:rPr>
          <w:color w:val="000000"/>
          <w:lang w:eastAsia="zh-CN"/>
        </w:rPr>
        <w:t>1</w:t>
      </w:r>
      <w:r>
        <w:rPr>
          <w:color w:val="000000"/>
          <w:lang w:eastAsia="zh-CN"/>
        </w:rPr>
        <w:t>；</w:t>
      </w:r>
      <w:r>
        <w:rPr>
          <w:lang w:eastAsia="zh-CN"/>
        </w:rPr>
        <w:br/>
      </w:r>
      <w:r>
        <w:rPr>
          <w:color w:val="000000"/>
          <w:lang w:eastAsia="zh-CN"/>
        </w:rPr>
        <w:t>（</w:t>
      </w:r>
      <w:r>
        <w:rPr>
          <w:color w:val="000000"/>
          <w:lang w:eastAsia="zh-CN"/>
        </w:rPr>
        <w:t>3</w:t>
      </w:r>
      <w:r>
        <w:rPr>
          <w:color w:val="000000"/>
          <w:lang w:eastAsia="zh-CN"/>
        </w:rPr>
        <w:t>）</w:t>
      </w:r>
      <w:r>
        <w:rPr>
          <w:color w:val="000000"/>
          <w:lang w:eastAsia="zh-CN"/>
        </w:rPr>
        <w:t xml:space="preserve"> </w:t>
      </w:r>
      <w:r>
        <w:rPr>
          <w:color w:val="000000"/>
          <w:lang w:eastAsia="zh-CN"/>
        </w:rPr>
        <w:t>第三周期元素中，核外电子排布与</w:t>
      </w:r>
      <w:r>
        <w:rPr>
          <w:color w:val="000000"/>
          <w:lang w:eastAsia="zh-CN"/>
        </w:rPr>
        <w:t>Ar</w:t>
      </w:r>
      <w:r>
        <w:rPr>
          <w:color w:val="000000"/>
          <w:lang w:eastAsia="zh-CN"/>
        </w:rPr>
        <w:t>相同的离子是硫离子或氯离子等，符号是</w:t>
      </w:r>
      <w:r>
        <w:rPr>
          <w:color w:val="000000"/>
          <w:lang w:eastAsia="zh-CN"/>
        </w:rPr>
        <w:t>S</w:t>
      </w:r>
      <w:r>
        <w:rPr>
          <w:color w:val="000000"/>
          <w:vertAlign w:val="superscript"/>
          <w:lang w:eastAsia="zh-CN"/>
        </w:rPr>
        <w:t>2</w:t>
      </w:r>
      <w:r>
        <w:rPr>
          <w:color w:val="000000"/>
          <w:vertAlign w:val="superscript"/>
          <w:lang w:eastAsia="zh-CN"/>
        </w:rPr>
        <w:t>－</w:t>
      </w:r>
      <w:r>
        <w:rPr>
          <w:color w:val="000000"/>
          <w:lang w:eastAsia="zh-CN"/>
        </w:rPr>
        <w:t>、</w:t>
      </w:r>
      <w:r>
        <w:rPr>
          <w:color w:val="000000"/>
          <w:lang w:eastAsia="zh-CN"/>
        </w:rPr>
        <w:t>Cl</w:t>
      </w:r>
      <w:r>
        <w:rPr>
          <w:color w:val="000000"/>
          <w:vertAlign w:val="superscript"/>
          <w:lang w:eastAsia="zh-CN"/>
        </w:rPr>
        <w:t>－</w:t>
      </w:r>
      <w:r>
        <w:rPr>
          <w:color w:val="000000"/>
          <w:lang w:eastAsia="zh-CN"/>
        </w:rPr>
        <w:t>；</w:t>
      </w:r>
      <w:r>
        <w:rPr>
          <w:lang w:eastAsia="zh-CN"/>
        </w:rPr>
        <w:br/>
      </w:r>
      <w:r>
        <w:rPr>
          <w:color w:val="000000"/>
          <w:lang w:eastAsia="zh-CN"/>
        </w:rPr>
        <w:t>（</w:t>
      </w:r>
      <w:r>
        <w:rPr>
          <w:color w:val="000000"/>
          <w:lang w:eastAsia="zh-CN"/>
        </w:rPr>
        <w:t>4</w:t>
      </w:r>
      <w:r>
        <w:rPr>
          <w:color w:val="000000"/>
          <w:lang w:eastAsia="zh-CN"/>
        </w:rPr>
        <w:t>）</w:t>
      </w:r>
      <w:r>
        <w:rPr>
          <w:color w:val="000000"/>
          <w:lang w:eastAsia="zh-CN"/>
        </w:rPr>
        <w:t xml:space="preserve"> </w:t>
      </w:r>
      <w:r>
        <w:rPr>
          <w:color w:val="000000"/>
          <w:lang w:eastAsia="zh-CN"/>
        </w:rPr>
        <w:t>铷原子核外电子层数为五层，在元素周期表中位于第五周期，最外层电子数为</w:t>
      </w:r>
      <w:r>
        <w:rPr>
          <w:color w:val="000000"/>
          <w:lang w:eastAsia="zh-CN"/>
        </w:rPr>
        <w:t>1</w:t>
      </w:r>
      <w:r>
        <w:rPr>
          <w:color w:val="000000"/>
          <w:lang w:eastAsia="zh-CN"/>
        </w:rPr>
        <w:t>，则发生化学变化时易</w:t>
      </w:r>
      <w:r>
        <w:rPr>
          <w:color w:val="000000"/>
          <w:lang w:eastAsia="zh-CN"/>
        </w:rPr>
        <w:t>失电子，元素呈</w:t>
      </w:r>
      <w:r>
        <w:rPr>
          <w:color w:val="000000"/>
          <w:lang w:eastAsia="zh-CN"/>
        </w:rPr>
        <w:t>+1</w:t>
      </w:r>
      <w:r>
        <w:rPr>
          <w:color w:val="000000"/>
          <w:lang w:eastAsia="zh-CN"/>
        </w:rPr>
        <w:t>价，</w:t>
      </w:r>
      <w:r>
        <w:rPr>
          <w:color w:val="000000"/>
          <w:lang w:eastAsia="zh-CN"/>
        </w:rPr>
        <w:t xml:space="preserve"> </w:t>
      </w:r>
      <w:r>
        <w:rPr>
          <w:color w:val="000000"/>
          <w:lang w:eastAsia="zh-CN"/>
        </w:rPr>
        <w:t>则铷的氧化物的化学式</w:t>
      </w:r>
      <w:r>
        <w:rPr>
          <w:color w:val="000000"/>
          <w:lang w:eastAsia="zh-CN"/>
        </w:rPr>
        <w:t xml:space="preserve"> Rb</w:t>
      </w:r>
      <w:r>
        <w:rPr>
          <w:color w:val="000000"/>
          <w:vertAlign w:val="subscript"/>
          <w:lang w:eastAsia="zh-CN"/>
        </w:rPr>
        <w:t>2</w:t>
      </w:r>
      <w:r>
        <w:rPr>
          <w:color w:val="000000"/>
          <w:lang w:eastAsia="zh-CN"/>
        </w:rPr>
        <w:t>O</w:t>
      </w:r>
      <w:r>
        <w:rPr>
          <w:color w:val="000000"/>
          <w:lang w:eastAsia="zh-CN"/>
        </w:rPr>
        <w:t>。</w:t>
      </w:r>
    </w:p>
    <w:p w:rsidR="00187E9D">
      <w:pPr>
        <w:spacing w:after="0"/>
        <w:rPr>
          <w:lang w:eastAsia="zh-CN"/>
        </w:rPr>
      </w:pPr>
      <w:r>
        <w:rPr>
          <w:color w:val="000000"/>
          <w:lang w:eastAsia="zh-CN"/>
        </w:rPr>
        <w:t>【分析】（</w:t>
      </w:r>
      <w:r>
        <w:rPr>
          <w:color w:val="000000"/>
          <w:lang w:eastAsia="zh-CN"/>
        </w:rPr>
        <w:t>1</w:t>
      </w:r>
      <w:r>
        <w:rPr>
          <w:color w:val="000000"/>
          <w:lang w:eastAsia="zh-CN"/>
        </w:rPr>
        <w:t>）根据处于同一周期的原子核外电子层数相同分析；</w:t>
      </w:r>
      <w:r>
        <w:rPr>
          <w:lang w:eastAsia="zh-CN"/>
        </w:rPr>
        <w:br/>
      </w:r>
      <w:r>
        <w:rPr>
          <w:color w:val="000000"/>
          <w:lang w:eastAsia="zh-CN"/>
        </w:rPr>
        <w:t>（</w:t>
      </w:r>
      <w:r>
        <w:rPr>
          <w:color w:val="000000"/>
          <w:lang w:eastAsia="zh-CN"/>
        </w:rPr>
        <w:t>2</w:t>
      </w:r>
      <w:r>
        <w:rPr>
          <w:color w:val="000000"/>
          <w:lang w:eastAsia="zh-CN"/>
        </w:rPr>
        <w:t>）根据同一周期的原子最外层电子数依次递增</w:t>
      </w:r>
      <w:r>
        <w:rPr>
          <w:color w:val="000000"/>
          <w:lang w:eastAsia="zh-CN"/>
        </w:rPr>
        <w:t>1</w:t>
      </w:r>
      <w:r>
        <w:rPr>
          <w:color w:val="000000"/>
          <w:lang w:eastAsia="zh-CN"/>
        </w:rPr>
        <w:t>分析；</w:t>
      </w:r>
      <w:r>
        <w:rPr>
          <w:lang w:eastAsia="zh-CN"/>
        </w:rPr>
        <w:br/>
      </w:r>
      <w:r>
        <w:rPr>
          <w:color w:val="000000"/>
          <w:lang w:eastAsia="zh-CN"/>
        </w:rPr>
        <w:t>（</w:t>
      </w:r>
      <w:r>
        <w:rPr>
          <w:color w:val="000000"/>
          <w:lang w:eastAsia="zh-CN"/>
        </w:rPr>
        <w:t>3</w:t>
      </w:r>
      <w:r>
        <w:rPr>
          <w:color w:val="000000"/>
          <w:lang w:eastAsia="zh-CN"/>
        </w:rPr>
        <w:t>）根据与</w:t>
      </w:r>
      <w:r>
        <w:rPr>
          <w:color w:val="000000"/>
          <w:lang w:eastAsia="zh-CN"/>
        </w:rPr>
        <w:t>Ar</w:t>
      </w:r>
      <w:r>
        <w:rPr>
          <w:color w:val="000000"/>
          <w:lang w:eastAsia="zh-CN"/>
        </w:rPr>
        <w:t>原子核外电子排布相同的离子有硫离子或氯离子等；</w:t>
      </w:r>
      <w:r>
        <w:rPr>
          <w:lang w:eastAsia="zh-CN"/>
        </w:rPr>
        <w:br/>
      </w:r>
      <w:r>
        <w:rPr>
          <w:color w:val="000000"/>
          <w:lang w:eastAsia="zh-CN"/>
        </w:rPr>
        <w:t>（</w:t>
      </w:r>
      <w:r>
        <w:rPr>
          <w:color w:val="000000"/>
          <w:lang w:eastAsia="zh-CN"/>
        </w:rPr>
        <w:t>4</w:t>
      </w:r>
      <w:r>
        <w:rPr>
          <w:color w:val="000000"/>
          <w:lang w:eastAsia="zh-CN"/>
        </w:rPr>
        <w:t>）根据元素周期数与原子核外电子层数相同及化合物化学式书写方法分析。</w:t>
      </w:r>
    </w:p>
    <w:p w:rsidR="00187E9D">
      <w:pPr>
        <w:spacing w:after="0"/>
        <w:rPr>
          <w:lang w:eastAsia="zh-CN"/>
        </w:rPr>
      </w:pPr>
      <w:r>
        <w:rPr>
          <w:color w:val="000000"/>
          <w:lang w:eastAsia="zh-CN"/>
        </w:rPr>
        <w:t>22.</w:t>
      </w:r>
      <w:r>
        <w:rPr>
          <w:color w:val="0000FF"/>
          <w:lang w:eastAsia="zh-CN"/>
        </w:rPr>
        <w:t>【答案】</w:t>
      </w:r>
      <w:r>
        <w:rPr>
          <w:color w:val="000000"/>
          <w:lang w:eastAsia="zh-CN"/>
        </w:rPr>
        <w:t xml:space="preserve"> </w:t>
      </w:r>
      <w:r>
        <w:rPr>
          <w:color w:val="000000"/>
          <w:lang w:eastAsia="zh-CN"/>
        </w:rPr>
        <w:t>增强溶液的导电性</w:t>
      </w:r>
      <w:r>
        <w:rPr>
          <w:lang w:eastAsia="zh-CN"/>
        </w:rPr>
        <w:br/>
      </w:r>
      <w:r>
        <w:rPr>
          <w:color w:val="000000"/>
          <w:lang w:eastAsia="zh-CN"/>
        </w:rPr>
        <w:t>；复燃</w:t>
      </w:r>
      <w:r>
        <w:rPr>
          <w:lang w:eastAsia="zh-CN"/>
        </w:rPr>
        <w:br/>
      </w:r>
      <w:r>
        <w:rPr>
          <w:color w:val="000000"/>
          <w:lang w:eastAsia="zh-CN"/>
        </w:rPr>
        <w:t>；燃烧</w:t>
      </w:r>
      <w:r>
        <w:rPr>
          <w:lang w:eastAsia="zh-CN"/>
        </w:rPr>
        <w:br/>
      </w:r>
      <w:r>
        <w:rPr>
          <w:color w:val="000000"/>
          <w:lang w:eastAsia="zh-CN"/>
        </w:rPr>
        <w:t>；水是由氢元素和氧元素组成的</w:t>
      </w:r>
      <w:r>
        <w:rPr>
          <w:lang w:eastAsia="zh-CN"/>
        </w:rPr>
        <w:br/>
      </w:r>
    </w:p>
    <w:p w:rsidR="00187E9D">
      <w:pPr>
        <w:spacing w:after="0"/>
        <w:rPr>
          <w:lang w:eastAsia="zh-CN"/>
        </w:rPr>
      </w:pPr>
      <w:r>
        <w:rPr>
          <w:color w:val="0000FF"/>
          <w:lang w:eastAsia="zh-CN"/>
        </w:rPr>
        <w:t>【考点】</w:t>
      </w:r>
      <w:r>
        <w:rPr>
          <w:color w:val="000000"/>
          <w:lang w:eastAsia="zh-CN"/>
        </w:rPr>
        <w:t>电解水实验</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 xml:space="preserve"> </w:t>
      </w:r>
      <w:r>
        <w:rPr>
          <w:color w:val="000000"/>
          <w:lang w:eastAsia="zh-CN"/>
        </w:rPr>
        <w:t>电解水实验中，在水中加入稀硫酸或氢氧化钠的作用是增强导电性，其中正极的气体是氧气，能使带火星的木条复燃，而负极产生的气体为氢气，遇到燃烧的木条能燃烧。该实验说明了水是由氢元素和氧元素组成的。</w:t>
      </w:r>
    </w:p>
    <w:p w:rsidR="00187E9D">
      <w:pPr>
        <w:spacing w:after="0"/>
        <w:rPr>
          <w:lang w:eastAsia="zh-CN"/>
        </w:rPr>
      </w:pPr>
      <w:r>
        <w:rPr>
          <w:color w:val="000000"/>
          <w:lang w:eastAsia="zh-CN"/>
        </w:rPr>
        <w:t>【分析】根据电解水的实验现象及结论分析，电解水时为增强导电性，常加少量硫酸或氢氧化钠溶液，发生反应时，两极产生气泡，且体积为负二正一，负极产生氢气能燃烧，正极产生氧气能使带火星的木条复燃，电解水结论证明了水由氢、氧两种元素组成。</w:t>
      </w:r>
    </w:p>
    <w:p w:rsidR="00187E9D">
      <w:pPr>
        <w:spacing w:after="0"/>
      </w:pPr>
      <w:r>
        <w:rPr>
          <w:color w:val="000000"/>
        </w:rPr>
        <w:t>23.</w:t>
      </w:r>
      <w:r>
        <w:rPr>
          <w:color w:val="0000FF"/>
        </w:rPr>
        <w:t>【答案】</w:t>
      </w:r>
      <w:r>
        <w:rPr>
          <w:color w:val="000000"/>
        </w:rPr>
        <w:t xml:space="preserve"> </w:t>
      </w:r>
      <w:r>
        <w:rPr>
          <w:color w:val="000000"/>
        </w:rPr>
        <w:t>（</w:t>
      </w:r>
      <w:r>
        <w:rPr>
          <w:color w:val="000000"/>
        </w:rPr>
        <w:t>1</w:t>
      </w:r>
      <w:r>
        <w:rPr>
          <w:color w:val="000000"/>
        </w:rPr>
        <w:t>）</w:t>
      </w:r>
      <w:r>
        <w:rPr>
          <w:color w:val="000000"/>
        </w:rPr>
        <w:t>KMnO</w:t>
      </w:r>
      <w:r>
        <w:rPr>
          <w:color w:val="000000"/>
          <w:vertAlign w:val="subscript"/>
        </w:rPr>
        <w:t>4</w:t>
      </w:r>
      <m:oMath>
        <m:limUpp>
          <m:limUppPr>
            <m:ctrlPr>
              <w:rPr>
                <w:rFonts w:ascii="Cambria Math" w:hAnsi="Cambria Math"/>
              </w:rPr>
            </m:ctrlPr>
          </m:limUppPr>
          <m:e>
            <m:r>
              <w:rPr>
                <w:rFonts w:ascii="Cambria Math" w:hint="eastAsia"/>
                <w:lang w:eastAsia="zh-CN"/>
              </w:rPr>
              <m:t>→</m:t>
            </m:r>
          </m:e>
          <m:lim>
            <m:r>
              <w:rPr>
                <w:rFonts w:ascii="Cambria Math" w:hint="eastAsia"/>
                <w:lang w:eastAsia="zh-CN"/>
              </w:rPr>
              <m:t>△</m:t>
            </m:r>
          </m:lim>
        </m:limUpp>
      </m:oMath>
      <w:r>
        <w:rPr>
          <w:color w:val="000000"/>
        </w:rPr>
        <w:t>K</w:t>
      </w:r>
      <w:r>
        <w:rPr>
          <w:color w:val="000000"/>
          <w:vertAlign w:val="subscript"/>
        </w:rPr>
        <w:t>2</w:t>
      </w:r>
      <w:r>
        <w:rPr>
          <w:color w:val="000000"/>
        </w:rPr>
        <w:t>MnO</w:t>
      </w:r>
      <w:r>
        <w:rPr>
          <w:color w:val="000000"/>
          <w:vertAlign w:val="subscript"/>
        </w:rPr>
        <w:t>4</w:t>
      </w:r>
      <w:r>
        <w:rPr>
          <w:color w:val="000000"/>
        </w:rPr>
        <w:t>＋</w:t>
      </w:r>
      <w:r>
        <w:rPr>
          <w:color w:val="000000"/>
        </w:rPr>
        <w:t>MnO</w:t>
      </w:r>
      <w:r>
        <w:rPr>
          <w:color w:val="000000"/>
          <w:vertAlign w:val="subscript"/>
        </w:rPr>
        <w:t>2</w:t>
      </w:r>
      <w:r>
        <w:rPr>
          <w:color w:val="000000"/>
        </w:rPr>
        <w:t>＋</w:t>
      </w:r>
      <w:r>
        <w:rPr>
          <w:color w:val="000000"/>
        </w:rPr>
        <w:t>O</w:t>
      </w:r>
      <w:r>
        <w:rPr>
          <w:color w:val="000000"/>
          <w:vertAlign w:val="subscript"/>
        </w:rPr>
        <w:t>2</w:t>
      </w:r>
      <w:r>
        <w:br/>
      </w:r>
      <w:r>
        <w:rPr>
          <w:color w:val="000000"/>
        </w:rPr>
        <w:t>；分解反应</w:t>
      </w:r>
      <w:r>
        <w:br/>
      </w:r>
      <w:r>
        <w:br/>
      </w:r>
      <w:r>
        <w:rPr>
          <w:color w:val="000000"/>
        </w:rPr>
        <w:t>（</w:t>
      </w:r>
      <w:r>
        <w:rPr>
          <w:color w:val="000000"/>
        </w:rPr>
        <w:t>2</w:t>
      </w:r>
      <w:r>
        <w:rPr>
          <w:color w:val="000000"/>
        </w:rPr>
        <w:t>）</w:t>
      </w:r>
      <w:r>
        <w:rPr>
          <w:color w:val="000000"/>
        </w:rPr>
        <w:t>H</w:t>
      </w:r>
      <w:r>
        <w:rPr>
          <w:color w:val="000000"/>
          <w:vertAlign w:val="subscript"/>
        </w:rPr>
        <w:t>2</w:t>
      </w:r>
      <w:r>
        <w:rPr>
          <w:color w:val="000000"/>
        </w:rPr>
        <w:t>O</w:t>
      </w:r>
      <m:oMath>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通电</m:t>
            </m:r>
          </m:lim>
        </m:limUpp>
      </m:oMath>
      <w:r>
        <w:rPr>
          <w:color w:val="000000"/>
        </w:rPr>
        <w:t>H</w:t>
      </w:r>
      <w:r>
        <w:rPr>
          <w:color w:val="000000"/>
          <w:vertAlign w:val="subscript"/>
        </w:rPr>
        <w:t>2</w:t>
      </w:r>
      <w:r>
        <w:rPr>
          <w:color w:val="000000"/>
        </w:rPr>
        <w:t>＋</w:t>
      </w:r>
      <w:r>
        <w:rPr>
          <w:color w:val="000000"/>
        </w:rPr>
        <w:t>O</w:t>
      </w:r>
      <w:r>
        <w:rPr>
          <w:color w:val="000000"/>
          <w:vertAlign w:val="subscript"/>
        </w:rPr>
        <w:t>2</w:t>
      </w:r>
      <w:r>
        <w:br/>
      </w:r>
      <w:r>
        <w:rPr>
          <w:color w:val="000000"/>
        </w:rPr>
        <w:t>；分解反应</w:t>
      </w:r>
      <w:r>
        <w:br/>
      </w:r>
      <w:r>
        <w:br/>
      </w:r>
      <w:r>
        <w:rPr>
          <w:color w:val="000000"/>
        </w:rPr>
        <w:t>（</w:t>
      </w:r>
      <w:r>
        <w:rPr>
          <w:color w:val="000000"/>
        </w:rPr>
        <w:t>3</w:t>
      </w:r>
      <w:r>
        <w:rPr>
          <w:color w:val="000000"/>
        </w:rPr>
        <w:t>）</w:t>
      </w:r>
      <w:r>
        <w:rPr>
          <w:color w:val="000000"/>
        </w:rPr>
        <w:t>Fe</w:t>
      </w:r>
      <w:r>
        <w:rPr>
          <w:color w:val="000000"/>
        </w:rPr>
        <w:t>＋</w:t>
      </w:r>
      <w:r>
        <w:rPr>
          <w:color w:val="000000"/>
        </w:rPr>
        <w:t>O</w:t>
      </w:r>
      <w:r>
        <w:rPr>
          <w:color w:val="000000"/>
          <w:vertAlign w:val="subscript"/>
        </w:rPr>
        <w:t>2</w:t>
      </w:r>
      <m:oMath>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点燃</m:t>
            </m:r>
          </m:lim>
        </m:limUpp>
      </m:oMath>
      <w:r>
        <w:rPr>
          <w:color w:val="000000"/>
        </w:rPr>
        <w:t>Fe</w:t>
      </w:r>
      <w:r>
        <w:rPr>
          <w:color w:val="000000"/>
          <w:vertAlign w:val="subscript"/>
        </w:rPr>
        <w:t>3</w:t>
      </w:r>
      <w:r>
        <w:rPr>
          <w:color w:val="000000"/>
        </w:rPr>
        <w:t>O</w:t>
      </w:r>
      <w:r>
        <w:rPr>
          <w:color w:val="000000"/>
          <w:vertAlign w:val="subscript"/>
        </w:rPr>
        <w:t>4</w:t>
      </w:r>
      <w:r>
        <w:br/>
      </w:r>
      <w:r>
        <w:rPr>
          <w:color w:val="000000"/>
        </w:rPr>
        <w:t>；化合反应</w:t>
      </w:r>
      <w:r>
        <w:br/>
      </w:r>
    </w:p>
    <w:p w:rsidR="00187E9D">
      <w:pPr>
        <w:spacing w:after="0"/>
        <w:rPr>
          <w:lang w:eastAsia="zh-CN"/>
        </w:rPr>
      </w:pPr>
      <w:r>
        <w:rPr>
          <w:color w:val="0000FF"/>
          <w:lang w:eastAsia="zh-CN"/>
        </w:rPr>
        <w:t>【考点】</w:t>
      </w:r>
      <w:r>
        <w:rPr>
          <w:color w:val="000000"/>
          <w:lang w:eastAsia="zh-CN"/>
        </w:rPr>
        <w:t>分解反应及其应用，化合反应及其应用，化学方程式的书写与配平</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w:t>
      </w:r>
      <w:r>
        <w:rPr>
          <w:color w:val="000000"/>
          <w:lang w:eastAsia="zh-CN"/>
        </w:rPr>
        <w:t>实验室用高锰酸钾制取氧气的符号表达式为</w:t>
      </w:r>
      <w:r>
        <w:rPr>
          <w:color w:val="000000"/>
          <w:lang w:eastAsia="zh-CN"/>
        </w:rPr>
        <w:t>KMnO</w:t>
      </w:r>
      <w:r>
        <w:rPr>
          <w:color w:val="000000"/>
          <w:vertAlign w:val="subscript"/>
          <w:lang w:eastAsia="zh-CN"/>
        </w:rPr>
        <w:t>4</w:t>
      </w:r>
      <m:oMath>
        <m:limUpp>
          <m:limUppPr>
            <m:ctrlPr>
              <w:rPr>
                <w:rFonts w:ascii="Cambria Math" w:hAnsi="Cambria Math"/>
              </w:rPr>
            </m:ctrlPr>
          </m:limUppPr>
          <m:e>
            <m:r>
              <w:rPr>
                <w:rFonts w:ascii="Cambria Math" w:hint="eastAsia"/>
                <w:lang w:eastAsia="zh-CN"/>
              </w:rPr>
              <m:t>→</m:t>
            </m:r>
          </m:e>
          <m:lim>
            <m:r>
              <w:rPr>
                <w:rFonts w:ascii="Cambria Math" w:hint="eastAsia"/>
                <w:lang w:eastAsia="zh-CN"/>
              </w:rPr>
              <m:t>△</m:t>
            </m:r>
          </m:lim>
        </m:limUpp>
      </m:oMath>
      <w:r>
        <w:rPr>
          <w:color w:val="000000"/>
          <w:lang w:eastAsia="zh-CN"/>
        </w:rPr>
        <w:t>K</w:t>
      </w:r>
      <w:r>
        <w:rPr>
          <w:color w:val="000000"/>
          <w:vertAlign w:val="subscript"/>
          <w:lang w:eastAsia="zh-CN"/>
        </w:rPr>
        <w:t>2</w:t>
      </w:r>
      <w:r>
        <w:rPr>
          <w:color w:val="000000"/>
          <w:lang w:eastAsia="zh-CN"/>
        </w:rPr>
        <w:t>MnO</w:t>
      </w:r>
      <w:r>
        <w:rPr>
          <w:color w:val="000000"/>
          <w:vertAlign w:val="subscript"/>
          <w:lang w:eastAsia="zh-CN"/>
        </w:rPr>
        <w:t>4</w:t>
      </w:r>
      <w:r>
        <w:rPr>
          <w:color w:val="000000"/>
          <w:lang w:eastAsia="zh-CN"/>
        </w:rPr>
        <w:t>＋</w:t>
      </w:r>
      <w:r>
        <w:rPr>
          <w:color w:val="000000"/>
          <w:lang w:eastAsia="zh-CN"/>
        </w:rPr>
        <w:t>MnO</w:t>
      </w:r>
      <w:r>
        <w:rPr>
          <w:color w:val="000000"/>
          <w:vertAlign w:val="subscript"/>
          <w:lang w:eastAsia="zh-CN"/>
        </w:rPr>
        <w:t>2</w:t>
      </w:r>
      <w:r>
        <w:rPr>
          <w:color w:val="000000"/>
          <w:lang w:eastAsia="zh-CN"/>
        </w:rPr>
        <w:t>＋</w:t>
      </w:r>
      <w:r>
        <w:rPr>
          <w:color w:val="000000"/>
          <w:lang w:eastAsia="zh-CN"/>
        </w:rPr>
        <w:t>O</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该反应为分解反应；</w:t>
      </w:r>
      <w:r>
        <w:rPr>
          <w:lang w:eastAsia="zh-CN"/>
        </w:rPr>
        <w:br/>
      </w:r>
      <w:r>
        <w:rPr>
          <w:color w:val="000000"/>
          <w:lang w:eastAsia="zh-CN"/>
        </w:rPr>
        <w:t>（</w:t>
      </w:r>
      <w:r>
        <w:rPr>
          <w:color w:val="000000"/>
          <w:lang w:eastAsia="zh-CN"/>
        </w:rPr>
        <w:t>2</w:t>
      </w:r>
      <w:r>
        <w:rPr>
          <w:color w:val="000000"/>
          <w:lang w:eastAsia="zh-CN"/>
        </w:rPr>
        <w:t>）</w:t>
      </w:r>
      <w:r>
        <w:rPr>
          <w:color w:val="000000"/>
          <w:lang w:eastAsia="zh-CN"/>
        </w:rPr>
        <w:t xml:space="preserve"> </w:t>
      </w:r>
      <w:r>
        <w:rPr>
          <w:color w:val="000000"/>
          <w:lang w:eastAsia="zh-CN"/>
        </w:rPr>
        <w:t>电解水的符号表达式为</w:t>
      </w:r>
      <w:r>
        <w:rPr>
          <w:color w:val="000000"/>
          <w:lang w:eastAsia="zh-CN"/>
        </w:rPr>
        <w:t>H</w:t>
      </w:r>
      <w:r>
        <w:rPr>
          <w:color w:val="000000"/>
          <w:vertAlign w:val="subscript"/>
          <w:lang w:eastAsia="zh-CN"/>
        </w:rPr>
        <w:t>2</w:t>
      </w:r>
      <w:r>
        <w:rPr>
          <w:color w:val="000000"/>
          <w:lang w:eastAsia="zh-CN"/>
        </w:rPr>
        <w:t>O</w:t>
      </w:r>
      <m:oMath>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通电</m:t>
            </m:r>
          </m:lim>
        </m:limUpp>
      </m:oMath>
      <w:r>
        <w:rPr>
          <w:color w:val="000000"/>
          <w:lang w:eastAsia="zh-CN"/>
        </w:rPr>
        <w:t>H</w:t>
      </w:r>
      <w:r>
        <w:rPr>
          <w:color w:val="000000"/>
          <w:vertAlign w:val="subscript"/>
          <w:lang w:eastAsia="zh-CN"/>
        </w:rPr>
        <w:t>2</w:t>
      </w:r>
      <w:r>
        <w:rPr>
          <w:color w:val="000000"/>
          <w:lang w:eastAsia="zh-CN"/>
        </w:rPr>
        <w:t>＋</w:t>
      </w:r>
      <w:r>
        <w:rPr>
          <w:color w:val="000000"/>
          <w:lang w:eastAsia="zh-CN"/>
        </w:rPr>
        <w:t>O</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该反应为分解反应；</w:t>
      </w:r>
      <w:r>
        <w:rPr>
          <w:lang w:eastAsia="zh-CN"/>
        </w:rPr>
        <w:br/>
      </w:r>
      <w:r>
        <w:rPr>
          <w:color w:val="000000"/>
          <w:lang w:eastAsia="zh-CN"/>
        </w:rPr>
        <w:t>（</w:t>
      </w:r>
      <w:r>
        <w:rPr>
          <w:color w:val="000000"/>
          <w:lang w:eastAsia="zh-CN"/>
        </w:rPr>
        <w:t>3</w:t>
      </w:r>
      <w:r>
        <w:rPr>
          <w:color w:val="000000"/>
          <w:lang w:eastAsia="zh-CN"/>
        </w:rPr>
        <w:t>）</w:t>
      </w:r>
      <w:r>
        <w:rPr>
          <w:color w:val="000000"/>
          <w:lang w:eastAsia="zh-CN"/>
        </w:rPr>
        <w:t xml:space="preserve"> </w:t>
      </w:r>
      <w:r>
        <w:rPr>
          <w:color w:val="000000"/>
          <w:lang w:eastAsia="zh-CN"/>
        </w:rPr>
        <w:t>细铁丝在氧气中燃烧生成四氧化三铁，符号表达式为</w:t>
      </w:r>
      <w:r>
        <w:rPr>
          <w:color w:val="000000"/>
          <w:lang w:eastAsia="zh-CN"/>
        </w:rPr>
        <w:t>Fe</w:t>
      </w:r>
      <w:r>
        <w:rPr>
          <w:color w:val="000000"/>
          <w:lang w:eastAsia="zh-CN"/>
        </w:rPr>
        <w:t>＋</w:t>
      </w:r>
      <w:r>
        <w:rPr>
          <w:color w:val="000000"/>
          <w:lang w:eastAsia="zh-CN"/>
        </w:rPr>
        <w:t>O</w:t>
      </w:r>
      <w:r>
        <w:rPr>
          <w:color w:val="000000"/>
          <w:vertAlign w:val="subscript"/>
          <w:lang w:eastAsia="zh-CN"/>
        </w:rPr>
        <w:t>2</w:t>
      </w:r>
      <m:oMath>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点燃</m:t>
            </m:r>
          </m:lim>
        </m:limUpp>
      </m:oMath>
      <w:r>
        <w:rPr>
          <w:color w:val="000000"/>
          <w:lang w:eastAsia="zh-CN"/>
        </w:rPr>
        <w:t>Fe</w:t>
      </w:r>
      <w:r>
        <w:rPr>
          <w:color w:val="000000"/>
          <w:vertAlign w:val="subscript"/>
          <w:lang w:eastAsia="zh-CN"/>
        </w:rPr>
        <w:t>3</w:t>
      </w:r>
      <w:r>
        <w:rPr>
          <w:color w:val="000000"/>
          <w:lang w:eastAsia="zh-CN"/>
        </w:rPr>
        <w:t>O</w:t>
      </w:r>
      <w:r>
        <w:rPr>
          <w:color w:val="000000"/>
          <w:vertAlign w:val="subscript"/>
          <w:lang w:eastAsia="zh-CN"/>
        </w:rPr>
        <w:t>4</w:t>
      </w:r>
      <w:r>
        <w:rPr>
          <w:color w:val="000000"/>
          <w:lang w:eastAsia="zh-CN"/>
        </w:rPr>
        <w:t xml:space="preserve">  </w:t>
      </w:r>
      <w:r>
        <w:rPr>
          <w:color w:val="000000"/>
          <w:lang w:eastAsia="zh-CN"/>
        </w:rPr>
        <w:t>，</w:t>
      </w:r>
      <w:r>
        <w:rPr>
          <w:color w:val="000000"/>
          <w:lang w:eastAsia="zh-CN"/>
        </w:rPr>
        <w:t xml:space="preserve"> </w:t>
      </w:r>
      <w:r>
        <w:rPr>
          <w:color w:val="000000"/>
          <w:lang w:eastAsia="zh-CN"/>
        </w:rPr>
        <w:t>该反应为化合反应；</w:t>
      </w:r>
    </w:p>
    <w:p w:rsidR="00187E9D">
      <w:pPr>
        <w:spacing w:after="0"/>
        <w:rPr>
          <w:lang w:eastAsia="zh-CN"/>
        </w:rPr>
      </w:pPr>
      <w:r>
        <w:rPr>
          <w:color w:val="000000"/>
          <w:lang w:eastAsia="zh-CN"/>
        </w:rPr>
        <w:t>【分析】首先根据反应原理找出反应物、生成物、反应条件，根据符号表达式的书写方法、步骤（将反应物和生成物的化学式分别写在式子的左、右两边，并在式子的左、右两边之间标出一个指向生成物的箭头；当反应物或生成物有多种时，中间用</w:t>
      </w:r>
      <w:r>
        <w:rPr>
          <w:color w:val="000000"/>
          <w:lang w:eastAsia="zh-CN"/>
        </w:rPr>
        <w:t>“+”</w:t>
      </w:r>
      <w:r>
        <w:rPr>
          <w:color w:val="000000"/>
          <w:lang w:eastAsia="zh-CN"/>
        </w:rPr>
        <w:t>连接起来）进行书写即可，再由分解反应符合</w:t>
      </w:r>
      <w:r>
        <w:rPr>
          <w:color w:val="000000"/>
          <w:lang w:eastAsia="zh-CN"/>
        </w:rPr>
        <w:t>“</w:t>
      </w:r>
      <w:r>
        <w:rPr>
          <w:color w:val="000000"/>
          <w:lang w:eastAsia="zh-CN"/>
        </w:rPr>
        <w:t>一变多</w:t>
      </w:r>
      <w:r>
        <w:rPr>
          <w:color w:val="000000"/>
          <w:lang w:eastAsia="zh-CN"/>
        </w:rPr>
        <w:t>”</w:t>
      </w:r>
      <w:r>
        <w:rPr>
          <w:color w:val="000000"/>
          <w:lang w:eastAsia="zh-CN"/>
        </w:rPr>
        <w:t>化合反应符合</w:t>
      </w:r>
      <w:r>
        <w:rPr>
          <w:color w:val="000000"/>
          <w:lang w:eastAsia="zh-CN"/>
        </w:rPr>
        <w:t>“</w:t>
      </w:r>
      <w:r>
        <w:rPr>
          <w:color w:val="000000"/>
          <w:lang w:eastAsia="zh-CN"/>
        </w:rPr>
        <w:t>多变一</w:t>
      </w:r>
      <w:r>
        <w:rPr>
          <w:color w:val="000000"/>
          <w:lang w:eastAsia="zh-CN"/>
        </w:rPr>
        <w:t>”</w:t>
      </w:r>
      <w:r>
        <w:rPr>
          <w:color w:val="000000"/>
          <w:lang w:eastAsia="zh-CN"/>
        </w:rPr>
        <w:t>的特点解答。</w:t>
      </w:r>
    </w:p>
    <w:p w:rsidR="00187E9D">
      <w:pPr>
        <w:rPr>
          <w:lang w:eastAsia="zh-CN"/>
        </w:rPr>
      </w:pPr>
      <w:r>
        <w:rPr>
          <w:lang w:eastAsia="zh-CN"/>
        </w:rPr>
        <w:t>四、实验及探究</w:t>
      </w:r>
      <w:r>
        <w:rPr>
          <w:lang w:eastAsia="zh-CN"/>
        </w:rPr>
        <w:t>(</w:t>
      </w:r>
      <w:r>
        <w:rPr>
          <w:lang w:eastAsia="zh-CN"/>
        </w:rPr>
        <w:t>共</w:t>
      </w:r>
      <w:r>
        <w:rPr>
          <w:lang w:eastAsia="zh-CN"/>
        </w:rPr>
        <w:t>17</w:t>
      </w:r>
      <w:r>
        <w:rPr>
          <w:lang w:eastAsia="zh-CN"/>
        </w:rPr>
        <w:t>分</w:t>
      </w:r>
      <w:r>
        <w:rPr>
          <w:lang w:eastAsia="zh-CN"/>
        </w:rPr>
        <w:t xml:space="preserve">)  </w:t>
      </w:r>
    </w:p>
    <w:p w:rsidR="00187E9D">
      <w:pPr>
        <w:spacing w:after="0"/>
        <w:rPr>
          <w:lang w:eastAsia="zh-CN"/>
        </w:rPr>
      </w:pPr>
      <w:r>
        <w:rPr>
          <w:color w:val="000000"/>
          <w:lang w:eastAsia="zh-CN"/>
        </w:rPr>
        <w:t>24.</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）铁架台</w:t>
      </w:r>
      <w:r>
        <w:rPr>
          <w:lang w:eastAsia="zh-CN"/>
        </w:rPr>
        <w:br/>
      </w:r>
      <w:r>
        <w:rPr>
          <w:color w:val="000000"/>
          <w:lang w:eastAsia="zh-CN"/>
        </w:rPr>
        <w:t>；漏斗</w:t>
      </w:r>
      <w:r>
        <w:rPr>
          <w:lang w:eastAsia="zh-CN"/>
        </w:rPr>
        <w:br/>
      </w:r>
      <w:r>
        <w:rPr>
          <w:color w:val="000000"/>
          <w:lang w:eastAsia="zh-CN"/>
        </w:rPr>
        <w:t>；烧杯</w:t>
      </w:r>
      <w:r>
        <w:rPr>
          <w:lang w:eastAsia="zh-CN"/>
        </w:rPr>
        <w:br/>
      </w:r>
      <w:r>
        <w:rPr>
          <w:lang w:eastAsia="zh-CN"/>
        </w:rPr>
        <w:br/>
      </w:r>
      <w:r>
        <w:rPr>
          <w:color w:val="000000"/>
          <w:lang w:eastAsia="zh-CN"/>
        </w:rPr>
        <w:t>（</w:t>
      </w:r>
      <w:r>
        <w:rPr>
          <w:color w:val="000000"/>
          <w:lang w:eastAsia="zh-CN"/>
        </w:rPr>
        <w:t>2</w:t>
      </w:r>
      <w:r>
        <w:rPr>
          <w:color w:val="000000"/>
          <w:lang w:eastAsia="zh-CN"/>
        </w:rPr>
        <w:t>）无玻璃棒、漏斗下端未紧靠烧杯内壁</w:t>
      </w:r>
      <w:r>
        <w:rPr>
          <w:lang w:eastAsia="zh-CN"/>
        </w:rPr>
        <w:br/>
      </w:r>
      <w:r>
        <w:rPr>
          <w:lang w:eastAsia="zh-CN"/>
        </w:rPr>
        <w:br/>
      </w:r>
      <w:r>
        <w:rPr>
          <w:color w:val="000000"/>
          <w:lang w:eastAsia="zh-CN"/>
        </w:rPr>
        <w:t>（</w:t>
      </w:r>
      <w:r>
        <w:rPr>
          <w:color w:val="000000"/>
          <w:lang w:eastAsia="zh-CN"/>
        </w:rPr>
        <w:t>3</w:t>
      </w:r>
      <w:r>
        <w:rPr>
          <w:color w:val="000000"/>
          <w:lang w:eastAsia="zh-CN"/>
        </w:rPr>
        <w:t>）滤纸破损</w:t>
      </w:r>
      <w:r>
        <w:rPr>
          <w:lang w:eastAsia="zh-CN"/>
        </w:rPr>
        <w:br/>
      </w:r>
      <w:r>
        <w:rPr>
          <w:lang w:eastAsia="zh-CN"/>
        </w:rPr>
        <w:br/>
      </w:r>
      <w:r>
        <w:rPr>
          <w:color w:val="000000"/>
          <w:lang w:eastAsia="zh-CN"/>
        </w:rPr>
        <w:t>（</w:t>
      </w:r>
      <w:r>
        <w:rPr>
          <w:color w:val="000000"/>
          <w:lang w:eastAsia="zh-CN"/>
        </w:rPr>
        <w:t>4</w:t>
      </w:r>
      <w:r>
        <w:rPr>
          <w:color w:val="000000"/>
          <w:lang w:eastAsia="zh-CN"/>
        </w:rPr>
        <w:t>）不正确，水中还含有可溶性物质</w:t>
      </w:r>
      <w:r>
        <w:rPr>
          <w:lang w:eastAsia="zh-CN"/>
        </w:rPr>
        <w:br/>
      </w:r>
    </w:p>
    <w:p w:rsidR="00187E9D">
      <w:pPr>
        <w:spacing w:after="0"/>
        <w:rPr>
          <w:lang w:eastAsia="zh-CN"/>
        </w:rPr>
      </w:pPr>
      <w:r>
        <w:rPr>
          <w:color w:val="0000FF"/>
          <w:lang w:eastAsia="zh-CN"/>
        </w:rPr>
        <w:t>【考点】</w:t>
      </w:r>
      <w:r>
        <w:rPr>
          <w:color w:val="000000"/>
          <w:lang w:eastAsia="zh-CN"/>
        </w:rPr>
        <w:t>过滤的原理、方法</w:t>
      </w:r>
      <w:r>
        <w:rPr>
          <w:color w:val="000000"/>
          <w:lang w:eastAsia="zh-CN"/>
        </w:rPr>
        <w:t>及其应用，实验操作注意事项的探究</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w:t>
      </w:r>
      <w:r>
        <w:rPr>
          <w:color w:val="000000"/>
          <w:lang w:eastAsia="zh-CN"/>
        </w:rPr>
        <w:t>仪器名称</w:t>
      </w:r>
      <w:r>
        <w:rPr>
          <w:color w:val="000000"/>
          <w:lang w:eastAsia="zh-CN"/>
        </w:rPr>
        <w:t>a</w:t>
      </w:r>
      <w:r>
        <w:rPr>
          <w:color w:val="000000"/>
          <w:lang w:eastAsia="zh-CN"/>
        </w:rPr>
        <w:t>为铁架台，</w:t>
      </w:r>
      <w:r>
        <w:rPr>
          <w:color w:val="000000"/>
          <w:lang w:eastAsia="zh-CN"/>
        </w:rPr>
        <w:t>b</w:t>
      </w:r>
      <w:r>
        <w:rPr>
          <w:color w:val="000000"/>
          <w:lang w:eastAsia="zh-CN"/>
        </w:rPr>
        <w:t>为漏斗，</w:t>
      </w:r>
      <w:r>
        <w:rPr>
          <w:color w:val="000000"/>
          <w:lang w:eastAsia="zh-CN"/>
        </w:rPr>
        <w:t>c</w:t>
      </w:r>
      <w:r>
        <w:rPr>
          <w:color w:val="000000"/>
          <w:lang w:eastAsia="zh-CN"/>
        </w:rPr>
        <w:t>为烧杯；</w:t>
      </w:r>
      <w:r>
        <w:rPr>
          <w:lang w:eastAsia="zh-CN"/>
        </w:rPr>
        <w:br/>
      </w:r>
      <w:r>
        <w:rPr>
          <w:color w:val="000000"/>
          <w:lang w:eastAsia="zh-CN"/>
        </w:rPr>
        <w:t>（</w:t>
      </w:r>
      <w:r>
        <w:rPr>
          <w:color w:val="000000"/>
          <w:lang w:eastAsia="zh-CN"/>
        </w:rPr>
        <w:t>2</w:t>
      </w:r>
      <w:r>
        <w:rPr>
          <w:color w:val="000000"/>
          <w:lang w:eastAsia="zh-CN"/>
        </w:rPr>
        <w:t>）该装置图中没有玻璃棒引流且漏斗下端未紧靠烧杯内壁错误；</w:t>
      </w:r>
      <w:r>
        <w:rPr>
          <w:lang w:eastAsia="zh-CN"/>
        </w:rPr>
        <w:br/>
      </w:r>
      <w:r>
        <w:rPr>
          <w:color w:val="000000"/>
          <w:lang w:eastAsia="zh-CN"/>
        </w:rPr>
        <w:t>（</w:t>
      </w:r>
      <w:r>
        <w:rPr>
          <w:color w:val="000000"/>
          <w:lang w:eastAsia="zh-CN"/>
        </w:rPr>
        <w:t>3</w:t>
      </w:r>
      <w:r>
        <w:rPr>
          <w:color w:val="000000"/>
          <w:lang w:eastAsia="zh-CN"/>
        </w:rPr>
        <w:t>）滤液仍浑浊可能是滤纸破损或液面高于滤纸边缘或接滤液的烧杯不洁净；</w:t>
      </w:r>
      <w:r>
        <w:rPr>
          <w:lang w:eastAsia="zh-CN"/>
        </w:rPr>
        <w:br/>
      </w:r>
      <w:r>
        <w:rPr>
          <w:color w:val="000000"/>
          <w:lang w:eastAsia="zh-CN"/>
        </w:rPr>
        <w:t>（</w:t>
      </w:r>
      <w:r>
        <w:rPr>
          <w:color w:val="000000"/>
          <w:lang w:eastAsia="zh-CN"/>
        </w:rPr>
        <w:t>4</w:t>
      </w:r>
      <w:r>
        <w:rPr>
          <w:color w:val="000000"/>
          <w:lang w:eastAsia="zh-CN"/>
        </w:rPr>
        <w:t>）因过滤只能除去水中难溶性物质，而滤液中仍存在可溶性杂质，所以得到的澄清透明的水不是纯水。</w:t>
      </w:r>
    </w:p>
    <w:p w:rsidR="00187E9D">
      <w:pPr>
        <w:spacing w:after="0"/>
        <w:rPr>
          <w:lang w:eastAsia="zh-CN"/>
        </w:rPr>
      </w:pPr>
      <w:r>
        <w:rPr>
          <w:color w:val="000000"/>
          <w:lang w:eastAsia="zh-CN"/>
        </w:rPr>
        <w:t>【分析】（</w:t>
      </w:r>
      <w:r>
        <w:rPr>
          <w:color w:val="000000"/>
          <w:lang w:eastAsia="zh-CN"/>
        </w:rPr>
        <w:t>1</w:t>
      </w:r>
      <w:r>
        <w:rPr>
          <w:color w:val="000000"/>
          <w:lang w:eastAsia="zh-CN"/>
        </w:rPr>
        <w:t>）根据常用仪器名称分析；</w:t>
      </w:r>
      <w:r>
        <w:rPr>
          <w:lang w:eastAsia="zh-CN"/>
        </w:rPr>
        <w:br/>
      </w:r>
      <w:r>
        <w:rPr>
          <w:color w:val="000000"/>
          <w:lang w:eastAsia="zh-CN"/>
        </w:rPr>
        <w:t>（</w:t>
      </w:r>
      <w:r>
        <w:rPr>
          <w:color w:val="000000"/>
          <w:lang w:eastAsia="zh-CN"/>
        </w:rPr>
        <w:t>2</w:t>
      </w:r>
      <w:r>
        <w:rPr>
          <w:color w:val="000000"/>
          <w:lang w:eastAsia="zh-CN"/>
        </w:rPr>
        <w:t>）根据过滤的注意事项及操作要求分析；</w:t>
      </w:r>
      <w:r>
        <w:rPr>
          <w:lang w:eastAsia="zh-CN"/>
        </w:rPr>
        <w:br/>
      </w:r>
      <w:r>
        <w:rPr>
          <w:color w:val="000000"/>
          <w:lang w:eastAsia="zh-CN"/>
        </w:rPr>
        <w:t>（</w:t>
      </w:r>
      <w:r>
        <w:rPr>
          <w:color w:val="000000"/>
          <w:lang w:eastAsia="zh-CN"/>
        </w:rPr>
        <w:t>3</w:t>
      </w:r>
      <w:r>
        <w:rPr>
          <w:color w:val="000000"/>
          <w:lang w:eastAsia="zh-CN"/>
        </w:rPr>
        <w:t>）根据滤纸破损或液面高于滤纸边缘都会造成滤液浑浊分析；</w:t>
      </w:r>
      <w:r>
        <w:rPr>
          <w:lang w:eastAsia="zh-CN"/>
        </w:rPr>
        <w:br/>
      </w:r>
      <w:r>
        <w:rPr>
          <w:color w:val="000000"/>
          <w:lang w:eastAsia="zh-CN"/>
        </w:rPr>
        <w:t>（</w:t>
      </w:r>
      <w:r>
        <w:rPr>
          <w:color w:val="000000"/>
          <w:lang w:eastAsia="zh-CN"/>
        </w:rPr>
        <w:t>4</w:t>
      </w:r>
      <w:r>
        <w:rPr>
          <w:color w:val="000000"/>
          <w:lang w:eastAsia="zh-CN"/>
        </w:rPr>
        <w:t>）根据滤液中仍含有可溶性杂质分</w:t>
      </w:r>
      <w:r>
        <w:rPr>
          <w:color w:val="000000"/>
          <w:lang w:eastAsia="zh-CN"/>
        </w:rPr>
        <w:t>析。</w:t>
      </w:r>
    </w:p>
    <w:p w:rsidR="00187E9D">
      <w:pPr>
        <w:spacing w:after="0"/>
        <w:rPr>
          <w:lang w:eastAsia="zh-CN"/>
        </w:rPr>
      </w:pPr>
      <w:r>
        <w:rPr>
          <w:color w:val="000000"/>
          <w:lang w:eastAsia="zh-CN"/>
        </w:rPr>
        <w:t>25.</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B</w:t>
      </w:r>
      <w:r>
        <w:rPr>
          <w:lang w:eastAsia="zh-CN"/>
        </w:rPr>
        <w:br/>
      </w:r>
      <w:r>
        <w:rPr>
          <w:color w:val="000000"/>
          <w:lang w:eastAsia="zh-CN"/>
        </w:rPr>
        <w:t>；将带火星的木条放在集气瓶口若复燃则证明已满</w:t>
      </w:r>
      <w:r>
        <w:rPr>
          <w:lang w:eastAsia="zh-CN"/>
        </w:rPr>
        <w:br/>
      </w:r>
      <w:r>
        <w:rPr>
          <w:lang w:eastAsia="zh-CN"/>
        </w:rPr>
        <w:br/>
      </w:r>
      <w:r>
        <w:rPr>
          <w:color w:val="000000"/>
          <w:lang w:eastAsia="zh-CN"/>
        </w:rPr>
        <w:t>（</w:t>
      </w:r>
      <w:r>
        <w:rPr>
          <w:color w:val="000000"/>
          <w:lang w:eastAsia="zh-CN"/>
        </w:rPr>
        <w:t>2</w:t>
      </w:r>
      <w:r>
        <w:rPr>
          <w:color w:val="000000"/>
          <w:lang w:eastAsia="zh-CN"/>
        </w:rPr>
        <w:t>）氧气</w:t>
      </w:r>
      <w:r>
        <w:rPr>
          <w:lang w:eastAsia="zh-CN"/>
        </w:rPr>
        <w:br/>
      </w:r>
      <w:r>
        <w:rPr>
          <w:color w:val="000000"/>
          <w:lang w:eastAsia="zh-CN"/>
        </w:rPr>
        <w:t>；</w:t>
      </w:r>
      <w:r>
        <w:rPr>
          <w:color w:val="000000"/>
          <w:lang w:eastAsia="zh-CN"/>
        </w:rPr>
        <w:t>H</w:t>
      </w:r>
      <w:r>
        <w:rPr>
          <w:color w:val="000000"/>
          <w:vertAlign w:val="subscript"/>
          <w:lang w:eastAsia="zh-CN"/>
        </w:rPr>
        <w:t>2</w:t>
      </w:r>
      <w:r>
        <w:rPr>
          <w:color w:val="000000"/>
          <w:lang w:eastAsia="zh-CN"/>
        </w:rPr>
        <w:t>O</w:t>
      </w:r>
      <w:r>
        <w:rPr>
          <w:color w:val="000000"/>
          <w:vertAlign w:val="subscript"/>
          <w:lang w:eastAsia="zh-CN"/>
        </w:rPr>
        <w:t>2</w:t>
      </w:r>
      <m:oMath>
        <m:limUpp>
          <m:limUppPr>
            <m:ctrlPr>
              <w:rPr>
                <w:rFonts w:ascii="Cambria Math" w:hAnsi="Cambria Math"/>
              </w:rPr>
            </m:ctrlPr>
          </m:limUppPr>
          <m:e>
            <m:r>
              <w:rPr>
                <w:rFonts w:ascii="Cambria Math" w:hint="eastAsia"/>
                <w:lang w:eastAsia="zh-CN"/>
              </w:rPr>
              <m:t>→</m:t>
            </m:r>
          </m:e>
          <m:lim>
            <m:sSub>
              <m:sSubPr>
                <m:ctrlPr>
                  <w:rPr>
                    <w:rFonts w:ascii="Cambria Math" w:hAnsi="Cambria Math"/>
                  </w:rPr>
                </m:ctrlPr>
              </m:sSubPr>
              <m:e>
                <m:r>
                  <m:rPr>
                    <m:sty m:val="p"/>
                  </m:rPr>
                  <w:rPr>
                    <w:rFonts w:ascii="Cambria Math" w:hint="eastAsia"/>
                    <w:lang w:eastAsia="zh-CN"/>
                  </w:rPr>
                  <m:t>MnO</m:t>
                </m:r>
              </m:e>
              <m:sub>
                <m:r>
                  <w:rPr>
                    <w:rFonts w:ascii="Cambria Math" w:hint="eastAsia"/>
                    <w:lang w:eastAsia="zh-CN"/>
                  </w:rPr>
                  <m:t>2</m:t>
                </m:r>
              </m:sub>
            </m:sSub>
          </m:lim>
        </m:limUpp>
      </m:oMath>
      <w:r>
        <w:rPr>
          <w:color w:val="000000"/>
          <w:lang w:eastAsia="zh-CN"/>
        </w:rPr>
        <w:t>H</w:t>
      </w:r>
      <w:r>
        <w:rPr>
          <w:color w:val="000000"/>
          <w:vertAlign w:val="subscript"/>
          <w:lang w:eastAsia="zh-CN"/>
        </w:rPr>
        <w:t>2</w:t>
      </w:r>
      <w:r>
        <w:rPr>
          <w:color w:val="000000"/>
          <w:lang w:eastAsia="zh-CN"/>
        </w:rPr>
        <w:t>O</w:t>
      </w:r>
      <w:r>
        <w:rPr>
          <w:color w:val="000000"/>
          <w:lang w:eastAsia="zh-CN"/>
        </w:rPr>
        <w:t>＋</w:t>
      </w:r>
      <w:r>
        <w:rPr>
          <w:color w:val="000000"/>
          <w:lang w:eastAsia="zh-CN"/>
        </w:rPr>
        <w:t>O</w:t>
      </w:r>
      <w:r>
        <w:rPr>
          <w:color w:val="000000"/>
          <w:vertAlign w:val="subscript"/>
          <w:lang w:eastAsia="zh-CN"/>
        </w:rPr>
        <w:t>2</w:t>
      </w:r>
      <w:r>
        <w:rPr>
          <w:lang w:eastAsia="zh-CN"/>
        </w:rPr>
        <w:br/>
      </w:r>
      <w:r>
        <w:rPr>
          <w:lang w:eastAsia="zh-CN"/>
        </w:rPr>
        <w:br/>
      </w:r>
      <w:r>
        <w:rPr>
          <w:color w:val="000000"/>
          <w:lang w:eastAsia="zh-CN"/>
        </w:rPr>
        <w:t>（</w:t>
      </w:r>
      <w:r>
        <w:rPr>
          <w:color w:val="000000"/>
          <w:lang w:eastAsia="zh-CN"/>
        </w:rPr>
        <w:t>3</w:t>
      </w:r>
      <w:r>
        <w:rPr>
          <w:color w:val="000000"/>
          <w:lang w:eastAsia="zh-CN"/>
        </w:rPr>
        <w:t>）</w:t>
      </w:r>
      <w:r>
        <w:rPr>
          <w:color w:val="000000"/>
          <w:lang w:eastAsia="zh-CN"/>
        </w:rPr>
        <w:t>a</w:t>
      </w:r>
      <w:r>
        <w:rPr>
          <w:lang w:eastAsia="zh-CN"/>
        </w:rPr>
        <w:br/>
      </w:r>
      <w:r>
        <w:rPr>
          <w:lang w:eastAsia="zh-CN"/>
        </w:rPr>
        <w:br/>
      </w:r>
      <w:r>
        <w:rPr>
          <w:color w:val="000000"/>
          <w:lang w:eastAsia="zh-CN"/>
        </w:rPr>
        <w:t>（</w:t>
      </w:r>
      <w:r>
        <w:rPr>
          <w:color w:val="000000"/>
          <w:lang w:eastAsia="zh-CN"/>
        </w:rPr>
        <w:t>4</w:t>
      </w:r>
      <w:r>
        <w:rPr>
          <w:color w:val="000000"/>
          <w:lang w:eastAsia="zh-CN"/>
        </w:rPr>
        <w:t>）量筒</w:t>
      </w:r>
      <w:r>
        <w:rPr>
          <w:lang w:eastAsia="zh-CN"/>
        </w:rPr>
        <w:br/>
      </w:r>
      <w:r>
        <w:rPr>
          <w:color w:val="000000"/>
          <w:lang w:eastAsia="zh-CN"/>
        </w:rPr>
        <w:t>；</w:t>
      </w:r>
      <w:r>
        <w:rPr>
          <w:color w:val="000000"/>
          <w:lang w:eastAsia="zh-CN"/>
        </w:rPr>
        <w:t>b</w:t>
      </w:r>
      <w:r>
        <w:rPr>
          <w:lang w:eastAsia="zh-CN"/>
        </w:rPr>
        <w:br/>
      </w:r>
    </w:p>
    <w:p w:rsidR="00187E9D">
      <w:pPr>
        <w:spacing w:after="0"/>
        <w:rPr>
          <w:lang w:eastAsia="zh-CN"/>
        </w:rPr>
      </w:pPr>
      <w:r>
        <w:rPr>
          <w:color w:val="0000FF"/>
          <w:lang w:eastAsia="zh-CN"/>
        </w:rPr>
        <w:t>【考点】</w:t>
      </w:r>
      <w:r>
        <w:rPr>
          <w:color w:val="000000"/>
          <w:lang w:eastAsia="zh-CN"/>
        </w:rPr>
        <w:t>氧气的实验室制法，氧气的收集方法</w:t>
      </w:r>
      <w:r>
        <w:rPr>
          <w:color w:val="000000"/>
          <w:lang w:eastAsia="zh-CN"/>
        </w:rPr>
        <w:t xml:space="preserve">    </w:t>
      </w:r>
    </w:p>
    <w:p w:rsidR="00187E9D">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w:t>
      </w:r>
      <w:r>
        <w:rPr>
          <w:color w:val="000000"/>
          <w:lang w:eastAsia="zh-CN"/>
        </w:rPr>
        <w:t>实验室用高锰酸钾制取氧气时应选用</w:t>
      </w:r>
      <w:r>
        <w:rPr>
          <w:color w:val="000000"/>
          <w:lang w:eastAsia="zh-CN"/>
        </w:rPr>
        <w:t>B</w:t>
      </w:r>
      <w:r>
        <w:rPr>
          <w:color w:val="000000"/>
          <w:lang w:eastAsia="zh-CN"/>
        </w:rPr>
        <w:t>作发生装置，</w:t>
      </w:r>
      <w:r>
        <w:rPr>
          <w:color w:val="000000"/>
          <w:lang w:eastAsia="zh-CN"/>
        </w:rPr>
        <w:t xml:space="preserve"> </w:t>
      </w:r>
      <w:r>
        <w:rPr>
          <w:color w:val="000000"/>
          <w:lang w:eastAsia="zh-CN"/>
        </w:rPr>
        <w:t>如果用</w:t>
      </w:r>
      <w:r>
        <w:rPr>
          <w:color w:val="000000"/>
          <w:lang w:eastAsia="zh-CN"/>
        </w:rPr>
        <w:t>E</w:t>
      </w:r>
      <w:r>
        <w:rPr>
          <w:color w:val="000000"/>
          <w:lang w:eastAsia="zh-CN"/>
        </w:rPr>
        <w:t>装置收集氧气，检验氧气是否集满的方法是将带火星的木条放在集气瓶口若复燃则证明已满；</w:t>
      </w:r>
      <w:r>
        <w:rPr>
          <w:lang w:eastAsia="zh-CN"/>
        </w:rPr>
        <w:br/>
      </w:r>
      <w:r>
        <w:rPr>
          <w:color w:val="000000"/>
          <w:lang w:eastAsia="zh-CN"/>
        </w:rPr>
        <w:t>（</w:t>
      </w:r>
      <w:r>
        <w:rPr>
          <w:color w:val="000000"/>
          <w:lang w:eastAsia="zh-CN"/>
        </w:rPr>
        <w:t>2</w:t>
      </w:r>
      <w:r>
        <w:rPr>
          <w:color w:val="000000"/>
          <w:lang w:eastAsia="zh-CN"/>
        </w:rPr>
        <w:t>）</w:t>
      </w:r>
      <w:r>
        <w:rPr>
          <w:color w:val="000000"/>
          <w:lang w:eastAsia="zh-CN"/>
        </w:rPr>
        <w:t>AC</w:t>
      </w:r>
      <w:r>
        <w:rPr>
          <w:color w:val="000000"/>
          <w:lang w:eastAsia="zh-CN"/>
        </w:rPr>
        <w:t>组合可以是过氧化氢与二氧化锰混合制取氧气的装置，反应的符号表达式为</w:t>
      </w:r>
      <w:r>
        <w:rPr>
          <w:color w:val="000000"/>
          <w:lang w:eastAsia="zh-CN"/>
        </w:rPr>
        <w:t>H</w:t>
      </w:r>
      <w:r>
        <w:rPr>
          <w:color w:val="000000"/>
          <w:vertAlign w:val="subscript"/>
          <w:lang w:eastAsia="zh-CN"/>
        </w:rPr>
        <w:t>2</w:t>
      </w:r>
      <w:r>
        <w:rPr>
          <w:color w:val="000000"/>
          <w:lang w:eastAsia="zh-CN"/>
        </w:rPr>
        <w:t>O</w:t>
      </w:r>
      <w:r>
        <w:rPr>
          <w:color w:val="000000"/>
          <w:vertAlign w:val="subscript"/>
          <w:lang w:eastAsia="zh-CN"/>
        </w:rPr>
        <w:t>2</w:t>
      </w:r>
      <m:oMath>
        <m:limUpp>
          <m:limUppPr>
            <m:ctrlPr>
              <w:rPr>
                <w:rFonts w:ascii="Cambria Math" w:hAnsi="Cambria Math"/>
              </w:rPr>
            </m:ctrlPr>
          </m:limUppPr>
          <m:e>
            <m:r>
              <w:rPr>
                <w:rFonts w:ascii="Cambria Math" w:hint="eastAsia"/>
                <w:lang w:eastAsia="zh-CN"/>
              </w:rPr>
              <m:t>→</m:t>
            </m:r>
          </m:e>
          <m:lim>
            <m:sSub>
              <m:sSubPr>
                <m:ctrlPr>
                  <w:rPr>
                    <w:rFonts w:ascii="Cambria Math" w:hAnsi="Cambria Math"/>
                  </w:rPr>
                </m:ctrlPr>
              </m:sSubPr>
              <m:e>
                <m:r>
                  <m:rPr>
                    <m:sty m:val="p"/>
                  </m:rPr>
                  <w:rPr>
                    <w:rFonts w:ascii="Cambria Math" w:hint="eastAsia"/>
                    <w:lang w:eastAsia="zh-CN"/>
                  </w:rPr>
                  <m:t>MnO</m:t>
                </m:r>
              </m:e>
              <m:sub>
                <m:r>
                  <w:rPr>
                    <w:rFonts w:ascii="Cambria Math" w:hint="eastAsia"/>
                    <w:lang w:eastAsia="zh-CN"/>
                  </w:rPr>
                  <m:t>2</m:t>
                </m:r>
              </m:sub>
            </m:sSub>
          </m:lim>
        </m:limUpp>
      </m:oMath>
      <w:r>
        <w:rPr>
          <w:color w:val="000000"/>
          <w:lang w:eastAsia="zh-CN"/>
        </w:rPr>
        <w:t>H</w:t>
      </w:r>
      <w:r>
        <w:rPr>
          <w:color w:val="000000"/>
          <w:vertAlign w:val="subscript"/>
          <w:lang w:eastAsia="zh-CN"/>
        </w:rPr>
        <w:t>2</w:t>
      </w:r>
      <w:r>
        <w:rPr>
          <w:color w:val="000000"/>
          <w:lang w:eastAsia="zh-CN"/>
        </w:rPr>
        <w:t>O</w:t>
      </w:r>
      <w:r>
        <w:rPr>
          <w:color w:val="000000"/>
          <w:lang w:eastAsia="zh-CN"/>
        </w:rPr>
        <w:t>＋</w:t>
      </w:r>
      <w:r>
        <w:rPr>
          <w:color w:val="000000"/>
          <w:lang w:eastAsia="zh-CN"/>
        </w:rPr>
        <w:t>O</w:t>
      </w:r>
      <w:r>
        <w:rPr>
          <w:color w:val="000000"/>
          <w:vertAlign w:val="subscript"/>
          <w:lang w:eastAsia="zh-CN"/>
        </w:rPr>
        <w:t>2</w:t>
      </w:r>
      <w:r>
        <w:rPr>
          <w:color w:val="000000"/>
          <w:lang w:eastAsia="zh-CN"/>
        </w:rPr>
        <w:t>；</w:t>
      </w:r>
      <w:r>
        <w:rPr>
          <w:lang w:eastAsia="zh-CN"/>
        </w:rPr>
        <w:br/>
      </w:r>
      <w:r>
        <w:rPr>
          <w:color w:val="000000"/>
          <w:lang w:eastAsia="zh-CN"/>
        </w:rPr>
        <w:t>（</w:t>
      </w:r>
      <w:r>
        <w:rPr>
          <w:color w:val="000000"/>
          <w:lang w:eastAsia="zh-CN"/>
        </w:rPr>
        <w:t>3</w:t>
      </w:r>
      <w:r>
        <w:rPr>
          <w:color w:val="000000"/>
          <w:lang w:eastAsia="zh-CN"/>
        </w:rPr>
        <w:t>）</w:t>
      </w:r>
      <w:r>
        <w:rPr>
          <w:color w:val="000000"/>
          <w:lang w:eastAsia="zh-CN"/>
        </w:rPr>
        <w:t xml:space="preserve"> </w:t>
      </w:r>
      <w:r>
        <w:rPr>
          <w:color w:val="000000"/>
          <w:lang w:eastAsia="zh-CN"/>
        </w:rPr>
        <w:t>用</w:t>
      </w:r>
      <w:r>
        <w:rPr>
          <w:color w:val="000000"/>
          <w:lang w:eastAsia="zh-CN"/>
        </w:rPr>
        <w:t>F</w:t>
      </w:r>
      <w:r>
        <w:rPr>
          <w:color w:val="000000"/>
          <w:lang w:eastAsia="zh-CN"/>
        </w:rPr>
        <w:t>装置干燥氧气，则</w:t>
      </w:r>
      <w:r>
        <w:rPr>
          <w:color w:val="000000"/>
          <w:lang w:eastAsia="zh-CN"/>
        </w:rPr>
        <w:t>F</w:t>
      </w:r>
      <w:r>
        <w:rPr>
          <w:color w:val="000000"/>
          <w:lang w:eastAsia="zh-CN"/>
        </w:rPr>
        <w:t>装置中应装入具有吸水性的浓硫酸，为使药品充分接触，氧气应从长导管</w:t>
      </w:r>
      <w:r>
        <w:rPr>
          <w:color w:val="000000"/>
          <w:lang w:eastAsia="zh-CN"/>
        </w:rPr>
        <w:t>a</w:t>
      </w:r>
      <w:r>
        <w:rPr>
          <w:color w:val="000000"/>
          <w:lang w:eastAsia="zh-CN"/>
        </w:rPr>
        <w:t>通入；</w:t>
      </w:r>
      <w:r>
        <w:rPr>
          <w:lang w:eastAsia="zh-CN"/>
        </w:rPr>
        <w:br/>
      </w:r>
      <w:r>
        <w:rPr>
          <w:color w:val="000000"/>
          <w:lang w:eastAsia="zh-CN"/>
        </w:rPr>
        <w:t>（</w:t>
      </w:r>
      <w:r>
        <w:rPr>
          <w:color w:val="000000"/>
          <w:lang w:eastAsia="zh-CN"/>
        </w:rPr>
        <w:t>4</w:t>
      </w:r>
      <w:r>
        <w:rPr>
          <w:color w:val="000000"/>
          <w:lang w:eastAsia="zh-CN"/>
        </w:rPr>
        <w:t>）</w:t>
      </w:r>
      <w:r>
        <w:rPr>
          <w:color w:val="000000"/>
          <w:lang w:eastAsia="zh-CN"/>
        </w:rPr>
        <w:t xml:space="preserve"> F</w:t>
      </w:r>
      <w:r>
        <w:rPr>
          <w:color w:val="000000"/>
          <w:lang w:eastAsia="zh-CN"/>
        </w:rPr>
        <w:t>装置内装满水时，还可以通过排水法收集该气体并通过排出水的体积测定气体的体积，所以还需要量筒，水的密度比气体的密度大，气体应从短导管</w:t>
      </w:r>
      <w:r>
        <w:rPr>
          <w:color w:val="000000"/>
          <w:lang w:eastAsia="zh-CN"/>
        </w:rPr>
        <w:t>b</w:t>
      </w:r>
      <w:r>
        <w:rPr>
          <w:color w:val="000000"/>
          <w:lang w:eastAsia="zh-CN"/>
        </w:rPr>
        <w:t>进入，水从</w:t>
      </w:r>
      <w:r>
        <w:rPr>
          <w:color w:val="000000"/>
          <w:lang w:eastAsia="zh-CN"/>
        </w:rPr>
        <w:t>a</w:t>
      </w:r>
      <w:r>
        <w:rPr>
          <w:color w:val="000000"/>
          <w:lang w:eastAsia="zh-CN"/>
        </w:rPr>
        <w:t>排出。</w:t>
      </w:r>
    </w:p>
    <w:p w:rsidR="00187E9D">
      <w:pPr>
        <w:spacing w:after="0"/>
        <w:rPr>
          <w:lang w:eastAsia="zh-CN"/>
        </w:rPr>
      </w:pPr>
      <w:r>
        <w:rPr>
          <w:color w:val="000000"/>
          <w:lang w:eastAsia="zh-CN"/>
        </w:rPr>
        <w:t>【分析】（</w:t>
      </w:r>
      <w:r>
        <w:rPr>
          <w:color w:val="000000"/>
          <w:lang w:eastAsia="zh-CN"/>
        </w:rPr>
        <w:t>1</w:t>
      </w:r>
      <w:r>
        <w:rPr>
          <w:color w:val="000000"/>
          <w:lang w:eastAsia="zh-CN"/>
        </w:rPr>
        <w:t>）根据高锰酸钾制氧气要选择固体加热型发生装置及向上排空气法验证的方法分析；</w:t>
      </w:r>
      <w:r>
        <w:rPr>
          <w:lang w:eastAsia="zh-CN"/>
        </w:rPr>
        <w:br/>
      </w:r>
      <w:r>
        <w:rPr>
          <w:color w:val="000000"/>
          <w:lang w:eastAsia="zh-CN"/>
        </w:rPr>
        <w:t>（</w:t>
      </w:r>
      <w:r>
        <w:rPr>
          <w:color w:val="000000"/>
          <w:lang w:eastAsia="zh-CN"/>
        </w:rPr>
        <w:t>2</w:t>
      </w:r>
      <w:r>
        <w:rPr>
          <w:color w:val="000000"/>
          <w:lang w:eastAsia="zh-CN"/>
        </w:rPr>
        <w:t>）根据</w:t>
      </w:r>
      <w:r>
        <w:rPr>
          <w:color w:val="000000"/>
          <w:lang w:eastAsia="zh-CN"/>
        </w:rPr>
        <w:t>A</w:t>
      </w:r>
      <w:r>
        <w:rPr>
          <w:color w:val="000000"/>
          <w:lang w:eastAsia="zh-CN"/>
        </w:rPr>
        <w:t>为固液常温型发生装置，</w:t>
      </w:r>
      <w:r>
        <w:rPr>
          <w:color w:val="000000"/>
          <w:lang w:eastAsia="zh-CN"/>
        </w:rPr>
        <w:t>AC</w:t>
      </w:r>
      <w:r>
        <w:rPr>
          <w:color w:val="000000"/>
          <w:lang w:eastAsia="zh-CN"/>
        </w:rPr>
        <w:t>组合可用于过氧化氢制取氧气的装置组合分析；</w:t>
      </w:r>
      <w:r>
        <w:rPr>
          <w:lang w:eastAsia="zh-CN"/>
        </w:rPr>
        <w:br/>
      </w:r>
      <w:r>
        <w:rPr>
          <w:color w:val="000000"/>
          <w:lang w:eastAsia="zh-CN"/>
        </w:rPr>
        <w:t>（</w:t>
      </w:r>
      <w:r>
        <w:rPr>
          <w:color w:val="000000"/>
          <w:lang w:eastAsia="zh-CN"/>
        </w:rPr>
        <w:t>3</w:t>
      </w:r>
      <w:r>
        <w:rPr>
          <w:color w:val="000000"/>
          <w:lang w:eastAsia="zh-CN"/>
        </w:rPr>
        <w:t>）根据干燥气体导管要长进短出分析；</w:t>
      </w:r>
      <w:r>
        <w:rPr>
          <w:lang w:eastAsia="zh-CN"/>
        </w:rPr>
        <w:br/>
      </w:r>
      <w:r>
        <w:rPr>
          <w:color w:val="000000"/>
          <w:lang w:eastAsia="zh-CN"/>
        </w:rPr>
        <w:t>（</w:t>
      </w:r>
      <w:r>
        <w:rPr>
          <w:color w:val="000000"/>
          <w:lang w:eastAsia="zh-CN"/>
        </w:rPr>
        <w:t>4</w:t>
      </w:r>
      <w:r>
        <w:rPr>
          <w:color w:val="000000"/>
          <w:lang w:eastAsia="zh-CN"/>
        </w:rPr>
        <w:t>）根据排水法收集气体气体要从短导管进入，</w:t>
      </w:r>
      <w:r>
        <w:rPr>
          <w:color w:val="000000"/>
          <w:lang w:eastAsia="zh-CN"/>
        </w:rPr>
        <w:t>长导管排出，若能测量排出水的体积可测定气体体积分析。</w:t>
      </w:r>
    </w:p>
    <w:p w:rsidR="00187E9D">
      <w:pPr>
        <w:rPr>
          <w:lang w:eastAsia="zh-CN"/>
        </w:rPr>
      </w:pPr>
      <w:r>
        <w:rPr>
          <w:lang w:eastAsia="zh-CN"/>
        </w:rPr>
        <w:t>五、计算题</w:t>
      </w:r>
      <w:r>
        <w:rPr>
          <w:lang w:eastAsia="zh-CN"/>
        </w:rPr>
        <w:t>(9</w:t>
      </w:r>
      <w:r>
        <w:rPr>
          <w:lang w:eastAsia="zh-CN"/>
        </w:rPr>
        <w:t>分</w:t>
      </w:r>
      <w:r>
        <w:rPr>
          <w:lang w:eastAsia="zh-CN"/>
        </w:rPr>
        <w:t xml:space="preserve">)  </w:t>
      </w:r>
    </w:p>
    <w:p w:rsidR="00187E9D">
      <w:pPr>
        <w:spacing w:after="0"/>
        <w:rPr>
          <w:lang w:eastAsia="zh-CN"/>
        </w:rPr>
      </w:pPr>
      <w:r>
        <w:rPr>
          <w:color w:val="000000"/>
          <w:lang w:eastAsia="zh-CN"/>
        </w:rPr>
        <w:t>26.</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）碳酸钙中钙、碳、氧元素的质量比为</w:t>
      </w:r>
      <w:r>
        <w:rPr>
          <w:color w:val="000000"/>
          <w:lang w:eastAsia="zh-CN"/>
        </w:rPr>
        <w:t>40</w:t>
      </w:r>
      <w:r>
        <w:rPr>
          <w:color w:val="000000"/>
          <w:lang w:eastAsia="zh-CN"/>
        </w:rPr>
        <w:t>：</w:t>
      </w:r>
      <w:r>
        <w:rPr>
          <w:color w:val="000000"/>
          <w:lang w:eastAsia="zh-CN"/>
        </w:rPr>
        <w:t>12</w:t>
      </w:r>
      <w:r>
        <w:rPr>
          <w:color w:val="000000"/>
          <w:lang w:eastAsia="zh-CN"/>
        </w:rPr>
        <w:t>：</w:t>
      </w:r>
      <w:r>
        <w:rPr>
          <w:color w:val="000000"/>
          <w:lang w:eastAsia="zh-CN"/>
        </w:rPr>
        <w:t>48</w:t>
      </w:r>
      <w:r>
        <w:rPr>
          <w:color w:val="000000"/>
          <w:lang w:eastAsia="zh-CN"/>
        </w:rPr>
        <w:t>＝</w:t>
      </w:r>
      <w:r>
        <w:rPr>
          <w:color w:val="000000"/>
          <w:lang w:eastAsia="zh-CN"/>
        </w:rPr>
        <w:t>10</w:t>
      </w:r>
      <w:r>
        <w:rPr>
          <w:color w:val="000000"/>
          <w:lang w:eastAsia="zh-CN"/>
        </w:rPr>
        <w:t>：</w:t>
      </w:r>
      <w:r>
        <w:rPr>
          <w:color w:val="000000"/>
          <w:lang w:eastAsia="zh-CN"/>
        </w:rPr>
        <w:t>3</w:t>
      </w:r>
      <w:r>
        <w:rPr>
          <w:color w:val="000000"/>
          <w:lang w:eastAsia="zh-CN"/>
        </w:rPr>
        <w:t>：</w:t>
      </w:r>
      <w:r>
        <w:rPr>
          <w:color w:val="000000"/>
          <w:lang w:eastAsia="zh-CN"/>
        </w:rPr>
        <w:t>12</w:t>
      </w:r>
      <w:r>
        <w:rPr>
          <w:color w:val="000000"/>
          <w:lang w:eastAsia="zh-CN"/>
        </w:rPr>
        <w:t>；</w:t>
      </w:r>
      <w:r>
        <w:rPr>
          <w:lang w:eastAsia="zh-CN"/>
        </w:rPr>
        <w:br/>
      </w:r>
      <w:r>
        <w:rPr>
          <w:lang w:eastAsia="zh-CN"/>
        </w:rPr>
        <w:br/>
      </w:r>
      <w:r>
        <w:rPr>
          <w:color w:val="000000"/>
          <w:lang w:eastAsia="zh-CN"/>
        </w:rPr>
        <w:t>（</w:t>
      </w:r>
      <w:r>
        <w:rPr>
          <w:color w:val="000000"/>
          <w:lang w:eastAsia="zh-CN"/>
        </w:rPr>
        <w:t>2</w:t>
      </w:r>
      <w:r>
        <w:rPr>
          <w:color w:val="000000"/>
          <w:lang w:eastAsia="zh-CN"/>
        </w:rPr>
        <w:t>）碳酸钙中钙元素的质量分数</w:t>
      </w:r>
      <m:oMath>
        <m:f>
          <m:fPr>
            <m:ctrlPr>
              <w:rPr>
                <w:rFonts w:ascii="Cambria Math" w:hAnsi="Cambria Math"/>
              </w:rPr>
            </m:ctrlPr>
          </m:fPr>
          <m:num>
            <m:r>
              <w:rPr>
                <w:rFonts w:ascii="Cambria Math" w:hint="eastAsia"/>
                <w:lang w:eastAsia="zh-CN"/>
              </w:rPr>
              <m:t>40</m:t>
            </m:r>
          </m:num>
          <m:den>
            <m:r>
              <w:rPr>
                <w:rFonts w:ascii="Cambria Math" w:hint="eastAsia"/>
                <w:lang w:eastAsia="zh-CN"/>
              </w:rPr>
              <m:t>100</m:t>
            </m:r>
          </m:den>
        </m:f>
        <m:r>
          <w:rPr>
            <w:rFonts w:ascii="Cambria Math" w:hint="eastAsia"/>
            <w:lang w:eastAsia="zh-CN"/>
          </w:rPr>
          <m:t>×</m:t>
        </m:r>
        <m:r>
          <w:rPr>
            <w:rFonts w:ascii="Cambria Math" w:hint="eastAsia"/>
            <w:lang w:eastAsia="zh-CN"/>
          </w:rPr>
          <m:t>100%</m:t>
        </m:r>
        <m:r>
          <w:rPr>
            <w:rFonts w:ascii="Cambria Math" w:hint="eastAsia"/>
            <w:lang w:eastAsia="zh-CN"/>
          </w:rPr>
          <m:t>＝</m:t>
        </m:r>
        <m:r>
          <w:rPr>
            <w:rFonts w:ascii="Cambria Math" w:hint="eastAsia"/>
            <w:lang w:eastAsia="zh-CN"/>
          </w:rPr>
          <m:t>40%</m:t>
        </m:r>
      </m:oMath>
      <w:r>
        <w:rPr>
          <w:lang w:eastAsia="zh-CN"/>
        </w:rPr>
        <w:br/>
      </w:r>
      <w:r>
        <w:rPr>
          <w:lang w:eastAsia="zh-CN"/>
        </w:rPr>
        <w:br/>
      </w:r>
      <w:r>
        <w:rPr>
          <w:color w:val="000000"/>
          <w:lang w:eastAsia="zh-CN"/>
        </w:rPr>
        <w:t>（</w:t>
      </w:r>
      <w:r>
        <w:rPr>
          <w:color w:val="000000"/>
          <w:lang w:eastAsia="zh-CN"/>
        </w:rPr>
        <w:t>3</w:t>
      </w:r>
      <w:r>
        <w:rPr>
          <w:color w:val="000000"/>
          <w:lang w:eastAsia="zh-CN"/>
        </w:rPr>
        <w:t>）小明同学每天需要服用</w:t>
      </w:r>
      <w:r>
        <w:rPr>
          <w:color w:val="000000"/>
          <w:lang w:eastAsia="zh-CN"/>
        </w:rPr>
        <w:t>2</w:t>
      </w:r>
      <w:r>
        <w:rPr>
          <w:color w:val="000000"/>
          <w:lang w:eastAsia="zh-CN"/>
        </w:rPr>
        <w:t>片钙片，由标签可知每片钙片中碳酸钙质量为</w:t>
      </w:r>
      <w:r>
        <w:rPr>
          <w:color w:val="000000"/>
          <w:lang w:eastAsia="zh-CN"/>
        </w:rPr>
        <w:t>0.75</w:t>
      </w:r>
      <w:r>
        <w:rPr>
          <w:color w:val="000000"/>
          <w:lang w:eastAsia="zh-CN"/>
        </w:rPr>
        <w:t>克，则小明每天从钙片中摄入钙元素的质量为</w:t>
      </w:r>
      <m:oMath>
        <m:r>
          <w:rPr>
            <w:rFonts w:ascii="Cambria Math" w:hint="eastAsia"/>
            <w:lang w:eastAsia="zh-CN"/>
          </w:rPr>
          <m:t>0.75</m:t>
        </m:r>
        <m:r>
          <m:rPr>
            <m:sty m:val="p"/>
          </m:rPr>
          <w:rPr>
            <w:rFonts w:ascii="Cambria Math" w:hint="eastAsia"/>
            <w:lang w:eastAsia="zh-CN"/>
          </w:rPr>
          <m:t>g</m:t>
        </m:r>
        <m:r>
          <w:rPr>
            <w:rFonts w:ascii="Cambria Math" w:hint="eastAsia"/>
            <w:lang w:eastAsia="zh-CN"/>
          </w:rPr>
          <m:t>×</m:t>
        </m:r>
        <m:r>
          <w:rPr>
            <w:rFonts w:ascii="Cambria Math" w:hint="eastAsia"/>
            <w:lang w:eastAsia="zh-CN"/>
          </w:rPr>
          <m:t>2</m:t>
        </m:r>
        <m:r>
          <w:rPr>
            <w:rFonts w:ascii="Cambria Math" w:hint="eastAsia"/>
            <w:lang w:eastAsia="zh-CN"/>
          </w:rPr>
          <m:t>×</m:t>
        </m:r>
        <m:f>
          <m:fPr>
            <m:ctrlPr>
              <w:rPr>
                <w:rFonts w:ascii="Cambria Math" w:hAnsi="Cambria Math"/>
              </w:rPr>
            </m:ctrlPr>
          </m:fPr>
          <m:num>
            <m:r>
              <w:rPr>
                <w:rFonts w:ascii="Cambria Math" w:hint="eastAsia"/>
                <w:lang w:eastAsia="zh-CN"/>
              </w:rPr>
              <m:t>40</m:t>
            </m:r>
          </m:num>
          <m:den>
            <m:r>
              <w:rPr>
                <w:rFonts w:ascii="Cambria Math" w:hint="eastAsia"/>
                <w:lang w:eastAsia="zh-CN"/>
              </w:rPr>
              <m:t>100</m:t>
            </m:r>
          </m:den>
        </m:f>
        <m:r>
          <w:rPr>
            <w:rFonts w:ascii="Cambria Math" w:hint="eastAsia"/>
            <w:lang w:eastAsia="zh-CN"/>
          </w:rPr>
          <m:t>×</m:t>
        </m:r>
        <m:r>
          <w:rPr>
            <w:rFonts w:ascii="Cambria Math" w:hint="eastAsia"/>
            <w:lang w:eastAsia="zh-CN"/>
          </w:rPr>
          <m:t>100%=0.6</m:t>
        </m:r>
        <m:r>
          <m:rPr>
            <m:sty m:val="p"/>
          </m:rPr>
          <w:rPr>
            <w:rFonts w:ascii="Cambria Math" w:hint="eastAsia"/>
            <w:lang w:eastAsia="zh-CN"/>
          </w:rPr>
          <m:t>g</m:t>
        </m:r>
      </m:oMath>
      <w:r>
        <w:rPr>
          <w:color w:val="000000"/>
          <w:lang w:eastAsia="zh-CN"/>
        </w:rPr>
        <w:t>。</w:t>
      </w:r>
      <w:r>
        <w:rPr>
          <w:lang w:eastAsia="zh-CN"/>
        </w:rPr>
        <w:br/>
      </w:r>
    </w:p>
    <w:p w:rsidR="00187E9D">
      <w:pPr>
        <w:spacing w:after="0"/>
        <w:rPr>
          <w:lang w:eastAsia="zh-CN"/>
        </w:rPr>
      </w:pPr>
      <w:r>
        <w:rPr>
          <w:color w:val="0000FF"/>
          <w:lang w:eastAsia="zh-CN"/>
        </w:rPr>
        <w:t>【考点】</w:t>
      </w:r>
      <w:r>
        <w:rPr>
          <w:color w:val="000000"/>
          <w:lang w:eastAsia="zh-CN"/>
        </w:rPr>
        <w:t>标签上标示的物质成分及其含量，化学式的相关计算</w:t>
      </w:r>
      <w:r>
        <w:rPr>
          <w:color w:val="000000"/>
          <w:lang w:eastAsia="zh-CN"/>
        </w:rPr>
        <w:t xml:space="preserve">    </w:t>
      </w:r>
    </w:p>
    <w:p w:rsidR="00187E9D">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）根据元素质量比为相对原子质</w:t>
      </w:r>
      <w:r>
        <w:rPr>
          <w:color w:val="000000"/>
          <w:lang w:eastAsia="zh-CN"/>
        </w:rPr>
        <w:t>量</w:t>
      </w:r>
      <w:r>
        <w:rPr>
          <w:color w:val="000000"/>
          <w:lang w:eastAsia="zh-CN"/>
        </w:rPr>
        <w:t>×</w:t>
      </w:r>
      <w:r>
        <w:rPr>
          <w:color w:val="000000"/>
          <w:lang w:eastAsia="zh-CN"/>
        </w:rPr>
        <w:t>原子个数之比分析；</w:t>
      </w:r>
    </w:p>
    <w:p w:rsidR="00187E9D">
      <w:pPr>
        <w:spacing w:after="0"/>
        <w:rPr>
          <w:lang w:eastAsia="zh-CN"/>
        </w:rPr>
      </w:pPr>
      <w:r>
        <w:rPr>
          <w:color w:val="000000"/>
          <w:lang w:eastAsia="zh-CN"/>
        </w:rPr>
        <w:t>（</w:t>
      </w:r>
      <w:r>
        <w:rPr>
          <w:color w:val="000000"/>
          <w:lang w:eastAsia="zh-CN"/>
        </w:rPr>
        <w:t>2</w:t>
      </w:r>
      <w:r>
        <w:rPr>
          <w:color w:val="000000"/>
          <w:lang w:eastAsia="zh-CN"/>
        </w:rPr>
        <w:t>）根据元素质量分数＝相对原子质量</w:t>
      </w:r>
      <w:r>
        <w:rPr>
          <w:color w:val="000000"/>
          <w:lang w:eastAsia="zh-CN"/>
        </w:rPr>
        <w:t>×</w:t>
      </w:r>
      <w:r>
        <w:rPr>
          <w:color w:val="000000"/>
          <w:lang w:eastAsia="zh-CN"/>
        </w:rPr>
        <w:t>原子个数</w:t>
      </w:r>
      <w:r>
        <w:rPr>
          <w:color w:val="000000"/>
          <w:lang w:eastAsia="zh-CN"/>
        </w:rPr>
        <w:t>/</w:t>
      </w:r>
      <w:r>
        <w:rPr>
          <w:color w:val="000000"/>
          <w:lang w:eastAsia="zh-CN"/>
        </w:rPr>
        <w:t>相对分子质量分析；</w:t>
      </w:r>
      <w:r>
        <w:rPr>
          <w:lang w:eastAsia="zh-CN"/>
        </w:rPr>
        <w:br/>
      </w:r>
      <w:r>
        <w:rPr>
          <w:color w:val="000000"/>
          <w:lang w:eastAsia="zh-CN"/>
        </w:rPr>
        <w:t>（</w:t>
      </w:r>
      <w:r>
        <w:rPr>
          <w:color w:val="000000"/>
          <w:lang w:eastAsia="zh-CN"/>
        </w:rPr>
        <w:t>3</w:t>
      </w:r>
      <w:r>
        <w:rPr>
          <w:color w:val="000000"/>
          <w:lang w:eastAsia="zh-CN"/>
        </w:rPr>
        <w:t>）根据元素质量为物质质量</w:t>
      </w:r>
      <w:r>
        <w:rPr>
          <w:color w:val="000000"/>
          <w:lang w:eastAsia="zh-CN"/>
        </w:rPr>
        <w:t>×</w:t>
      </w:r>
      <w:r>
        <w:rPr>
          <w:color w:val="000000"/>
          <w:lang w:eastAsia="zh-CN"/>
        </w:rPr>
        <w:t>元素质量分数分析。</w:t>
      </w:r>
    </w:p>
    <w:sectPr w:rsidSect="00187E9D">
      <w:headerReference w:type="even" r:id="rId17"/>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variable"/>
    <w:sig w:usb0="E00002FF" w:usb1="42002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E9D">
    <w:pPr>
      <w:pStyle w:val="Header"/>
      <w:pBdr>
        <w:bottom w:val="none" w:sz="0" w:space="0" w:color="auto"/>
      </w:pBdr>
    </w:pPr>
    <w:r>
      <w:pict>
        <v:rect id="Rectangle 7" o:spid="_x0000_s2049" style="width:42.15pt;height:57pt;margin-top:-43pt;margin-left:1056.4pt;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position:absolute;v-text-anchor:middle;z-index:251659264" o:preferrelative="t">
          <v:textbox style="layout-flow:vertical;mso-layout-flow-alt:bottom-to-top">
            <w:txbxContent>
              <w:p w:rsidR="00187E9D">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position:absolute;v-text-anchor:middle;z-index:251660288" o:preferrelative="t" fillcolor="#d8d8d8">
          <v:textbox style="layout-flow:vertical;mso-layout-flow-alt:bottom-to-top">
            <w:txbxContent>
              <w:p w:rsidR="00187E9D" w:rsidP="0026332E">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position:absolute;v-text-anchor:middle;z-index:251661312" o:preferrelative="t">
          <v:textbox style="layout-flow:vertical;mso-layout-flow-alt:bottom-to-top">
            <w:txbxContent>
              <w:p w:rsidR="00187E9D">
                <w:pPr>
                  <w:spacing w:after="0" w:line="240" w:lineRule="auto"/>
                  <w:jc w:val="distribute"/>
                  <w:rPr>
                    <w:lang w:eastAsia="zh-CN"/>
                  </w:rPr>
                </w:pPr>
                <w:r>
                  <w:t>………</w:t>
                </w:r>
                <w: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B173E"/>
    <w:multiLevelType w:val="hybridMultilevel"/>
    <w:tmpl w:val="B10CBD2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CEB2AF2"/>
    <w:multiLevelType w:val="hybridMultilevel"/>
    <w:tmpl w:val="2B1C270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1CD1"/>
    <w:rsid w:val="00035A1A"/>
    <w:rsid w:val="00081CD1"/>
    <w:rsid w:val="000C066D"/>
    <w:rsid w:val="00105B32"/>
    <w:rsid w:val="0016193D"/>
    <w:rsid w:val="00187E9D"/>
    <w:rsid w:val="0019595E"/>
    <w:rsid w:val="00243F78"/>
    <w:rsid w:val="00244DEA"/>
    <w:rsid w:val="0026332E"/>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E9D"/>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187E9D"/>
    <w:rPr>
      <w:sz w:val="18"/>
      <w:szCs w:val="18"/>
    </w:rPr>
  </w:style>
  <w:style w:type="paragraph" w:styleId="Footer">
    <w:name w:val="footer"/>
    <w:basedOn w:val="Normal"/>
    <w:link w:val="Char0"/>
    <w:uiPriority w:val="99"/>
    <w:unhideWhenUsed/>
    <w:qFormat/>
    <w:rsid w:val="00187E9D"/>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187E9D"/>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187E9D"/>
    <w:rPr>
      <w:sz w:val="18"/>
      <w:szCs w:val="18"/>
    </w:rPr>
  </w:style>
  <w:style w:type="character" w:customStyle="1" w:styleId="Char0">
    <w:name w:val="页脚 Char"/>
    <w:link w:val="Footer"/>
    <w:uiPriority w:val="99"/>
    <w:qFormat/>
    <w:rsid w:val="00187E9D"/>
    <w:rPr>
      <w:sz w:val="18"/>
      <w:szCs w:val="18"/>
    </w:rPr>
  </w:style>
  <w:style w:type="character" w:customStyle="1" w:styleId="Char1">
    <w:name w:val="批注框文本 Char"/>
    <w:link w:val="BalloonText"/>
    <w:uiPriority w:val="99"/>
    <w:semiHidden/>
    <w:qFormat/>
    <w:rsid w:val="00187E9D"/>
    <w:rPr>
      <w:sz w:val="18"/>
      <w:szCs w:val="18"/>
    </w:rPr>
  </w:style>
  <w:style w:type="paragraph" w:customStyle="1" w:styleId="1">
    <w:name w:val="正文1"/>
    <w:qFormat/>
    <w:rsid w:val="00187E9D"/>
    <w:pPr>
      <w:jc w:val="both"/>
    </w:pPr>
    <w:rPr>
      <w:kern w:val="2"/>
      <w:sz w:val="21"/>
      <w:szCs w:val="21"/>
    </w:rPr>
  </w:style>
  <w:style w:type="character" w:customStyle="1" w:styleId="15">
    <w:name w:val="15"/>
    <w:qFormat/>
    <w:rsid w:val="00187E9D"/>
    <w:rPr>
      <w:rFonts w:ascii="Times New Roman" w:hAnsi="Times New Roman" w:cs="Times New Roman" w:hint="default"/>
      <w:color w:val="0000FF"/>
      <w:u w:val="single"/>
    </w:rPr>
  </w:style>
  <w:style w:type="paragraph" w:customStyle="1" w:styleId="2">
    <w:name w:val="正文2"/>
    <w:qFormat/>
    <w:rsid w:val="00187E9D"/>
    <w:pPr>
      <w:jc w:val="both"/>
    </w:pPr>
    <w:rPr>
      <w:kern w:val="2"/>
      <w:sz w:val="21"/>
      <w:szCs w:val="21"/>
    </w:rPr>
  </w:style>
  <w:style w:type="character" w:customStyle="1" w:styleId="DefaultParagraphFontPHPDOCX">
    <w:name w:val="Default Paragraph Font PHPDOCX"/>
    <w:uiPriority w:val="1"/>
    <w:semiHidden/>
    <w:unhideWhenUsed/>
    <w:rsid w:val="00187E9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187E9D"/>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header" Target="header1.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DD8702C4-0A2C-48FC-AE9C-80CA7F2FC5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5378</Words>
  <Characters>5916</Characters>
  <Application>Microsoft Office Word</Application>
  <DocSecurity>0</DocSecurity>
  <Lines>268</Lines>
  <Paragraphs>282</Paragraphs>
  <ScaleCrop>false</ScaleCrop>
  <Company/>
  <LinksUpToDate>false</LinksUpToDate>
  <CharactersWithSpaces>11012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2019-12-03T11:44:00Z</dcterms:modified>
</cp:coreProperties>
</file>